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EFB" w:rsidRDefault="00C04B1C">
      <w:pPr>
        <w:pStyle w:val="Heading1"/>
        <w:spacing w:before="79"/>
        <w:ind w:left="0" w:right="226"/>
        <w:jc w:val="right"/>
        <w:rPr>
          <w:rFonts w:ascii="Arial"/>
        </w:rPr>
      </w:pPr>
      <w:r>
        <w:rPr>
          <w:rFonts w:ascii="Arial"/>
        </w:rPr>
        <w:t>Modello</w:t>
      </w:r>
      <w:r>
        <w:rPr>
          <w:rFonts w:ascii="Arial"/>
          <w:spacing w:val="-1"/>
        </w:rPr>
        <w:t xml:space="preserve"> </w:t>
      </w:r>
      <w:r>
        <w:rPr>
          <w:rFonts w:ascii="Arial"/>
        </w:rPr>
        <w:t>1</w:t>
      </w:r>
    </w:p>
    <w:tbl>
      <w:tblPr>
        <w:tblStyle w:val="Grigliatabel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64"/>
        <w:gridCol w:w="2679"/>
        <w:gridCol w:w="2004"/>
        <w:gridCol w:w="2981"/>
        <w:gridCol w:w="1982"/>
        <w:gridCol w:w="3496"/>
      </w:tblGrid>
      <w:tr w:rsidR="00817D4A" w:rsidRPr="00D604ED" w:rsidTr="005B576A">
        <w:trPr>
          <w:trHeight w:val="20"/>
          <w:jc w:val="center"/>
        </w:trPr>
        <w:tc>
          <w:tcPr>
            <w:tcW w:w="869" w:type="pct"/>
            <w:vAlign w:val="center"/>
          </w:tcPr>
          <w:p w:rsidR="00817D4A" w:rsidRPr="00D604ED" w:rsidRDefault="00817D4A" w:rsidP="005B576A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  <w:sz w:val="8"/>
                <w:szCs w:val="8"/>
              </w:rPr>
              <w:object w:dxaOrig="4424" w:dyaOrig="30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Oggetto OLE" style="width:64.5pt;height:38.8pt;visibility:visible;mso-wrap-style:square" o:ole="">
                  <v:imagedata r:id="rId7" o:title="Oggetto OLE"/>
                </v:shape>
                <o:OLEObject Type="Embed" ProgID="Acrobat.Document.DC" ShapeID="_x0000_i1025" DrawAspect="Content" ObjectID="_1698748406" r:id="rId8"/>
              </w:object>
            </w:r>
          </w:p>
        </w:tc>
        <w:tc>
          <w:tcPr>
            <w:tcW w:w="842" w:type="pct"/>
            <w:vAlign w:val="center"/>
          </w:tcPr>
          <w:p w:rsidR="00817D4A" w:rsidRPr="00D604ED" w:rsidRDefault="00817D4A" w:rsidP="005B576A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  <w:sz w:val="8"/>
                <w:szCs w:val="8"/>
              </w:rPr>
              <w:object w:dxaOrig="3975" w:dyaOrig="4471">
                <v:shape id="_x0000_i1026" type="#_x0000_t75" alt="Oggetto OLE" style="width:42.55pt;height:46.35pt;visibility:visible;mso-wrap-style:square" o:ole="">
                  <v:imagedata r:id="rId9" o:title="Oggetto OLE"/>
                </v:shape>
                <o:OLEObject Type="Embed" ProgID="Unknown" ShapeID="_x0000_i1026" DrawAspect="Content" ObjectID="_1698748407" r:id="rId10"/>
              </w:object>
            </w:r>
          </w:p>
        </w:tc>
        <w:tc>
          <w:tcPr>
            <w:tcW w:w="630" w:type="pct"/>
            <w:vAlign w:val="center"/>
          </w:tcPr>
          <w:p w:rsidR="00817D4A" w:rsidRPr="00D604ED" w:rsidRDefault="00817D4A" w:rsidP="005B576A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  <w:sz w:val="8"/>
                <w:szCs w:val="8"/>
              </w:rPr>
              <w:object w:dxaOrig="8010" w:dyaOrig="9885">
                <v:shape id="_x0000_i1027" type="#_x0000_t75" alt="Oggetto OLE" style="width:36.95pt;height:45.1pt;visibility:visible;mso-wrap-style:square" o:ole="">
                  <v:imagedata r:id="rId11" o:title="Oggetto OLE"/>
                </v:shape>
                <o:OLEObject Type="Embed" ProgID="Word.Picture.8" ShapeID="_x0000_i1027" DrawAspect="Content" ObjectID="_1698748408" r:id="rId12"/>
              </w:object>
            </w:r>
          </w:p>
        </w:tc>
        <w:tc>
          <w:tcPr>
            <w:tcW w:w="937" w:type="pct"/>
          </w:tcPr>
          <w:p w:rsidR="00817D4A" w:rsidRPr="00D604ED" w:rsidRDefault="00817D4A" w:rsidP="005B576A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875894" cy="720000"/>
                  <wp:effectExtent l="19050" t="0" r="406" b="0"/>
                  <wp:docPr id="15" name="Immagine 1" descr="C:\Users\Utente\Desktop\PSR_LIGURIA6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tente\Desktop\PSR_LIGURIA6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l="6333" t="7006" r="39000" b="66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5894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" w:type="pct"/>
            <w:vAlign w:val="center"/>
          </w:tcPr>
          <w:p w:rsidR="00817D4A" w:rsidRPr="00D604ED" w:rsidRDefault="00817D4A" w:rsidP="005B576A">
            <w:pPr>
              <w:jc w:val="center"/>
              <w:rPr>
                <w:rFonts w:asciiTheme="minorHAnsi" w:hAnsiTheme="minorHAnsi" w:cstheme="minorHAnsi"/>
                <w:noProof/>
              </w:rPr>
            </w:pPr>
            <w:r w:rsidRPr="00D604ED"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549697" cy="543051"/>
                  <wp:effectExtent l="0" t="0" r="0" b="0"/>
                  <wp:docPr id="16" name="Immagine 4" descr="Risultati immagini per logo leader 2014-2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isultati immagini per logo leader 2014-20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855" cy="548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9" w:type="pct"/>
            <w:vAlign w:val="center"/>
          </w:tcPr>
          <w:p w:rsidR="00817D4A" w:rsidRPr="00D604ED" w:rsidRDefault="00817D4A" w:rsidP="005B576A">
            <w:pPr>
              <w:jc w:val="center"/>
              <w:rPr>
                <w:rFonts w:asciiTheme="minorHAnsi" w:hAnsiTheme="minorHAnsi" w:cstheme="minorHAnsi"/>
                <w:noProof/>
              </w:rPr>
            </w:pPr>
            <w:r w:rsidRPr="00D604ED"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055857" cy="578796"/>
                  <wp:effectExtent l="19050" t="0" r="0" b="0"/>
                  <wp:docPr id="17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l="3881" t="5263" r="3416" b="52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5857" cy="5787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7D4A" w:rsidRPr="00D604ED" w:rsidTr="005B576A">
        <w:trPr>
          <w:trHeight w:val="20"/>
          <w:jc w:val="center"/>
        </w:trPr>
        <w:tc>
          <w:tcPr>
            <w:tcW w:w="869" w:type="pct"/>
          </w:tcPr>
          <w:p w:rsidR="00817D4A" w:rsidRPr="00D604ED" w:rsidRDefault="00817D4A" w:rsidP="005B576A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</w:rPr>
              <w:t>UNIONE EUROPEA</w:t>
            </w:r>
          </w:p>
        </w:tc>
        <w:tc>
          <w:tcPr>
            <w:tcW w:w="842" w:type="pct"/>
          </w:tcPr>
          <w:p w:rsidR="00817D4A" w:rsidRPr="00D604ED" w:rsidRDefault="00817D4A" w:rsidP="005B576A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</w:rPr>
              <w:t>REPUBBLICA ITALIANA</w:t>
            </w:r>
          </w:p>
        </w:tc>
        <w:tc>
          <w:tcPr>
            <w:tcW w:w="630" w:type="pct"/>
          </w:tcPr>
          <w:p w:rsidR="00817D4A" w:rsidRPr="00D604ED" w:rsidRDefault="00817D4A" w:rsidP="005B576A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</w:rPr>
              <w:t>REGIONE LIGURIA</w:t>
            </w:r>
          </w:p>
        </w:tc>
        <w:tc>
          <w:tcPr>
            <w:tcW w:w="937" w:type="pct"/>
            <w:vAlign w:val="center"/>
          </w:tcPr>
          <w:p w:rsidR="00817D4A" w:rsidRPr="00D604ED" w:rsidRDefault="00817D4A" w:rsidP="005B576A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</w:rPr>
              <w:t>PSR 2014-2020</w:t>
            </w:r>
          </w:p>
        </w:tc>
        <w:tc>
          <w:tcPr>
            <w:tcW w:w="623" w:type="pct"/>
            <w:vAlign w:val="center"/>
          </w:tcPr>
          <w:p w:rsidR="00817D4A" w:rsidRPr="00D604ED" w:rsidRDefault="00817D4A" w:rsidP="005B576A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</w:rPr>
              <w:t>LEADER</w:t>
            </w:r>
          </w:p>
        </w:tc>
        <w:tc>
          <w:tcPr>
            <w:tcW w:w="1099" w:type="pct"/>
          </w:tcPr>
          <w:p w:rsidR="00817D4A" w:rsidRPr="00D604ED" w:rsidRDefault="00817D4A" w:rsidP="005B576A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</w:rPr>
              <w:t>GAL VALLI SAVONESI</w:t>
            </w:r>
          </w:p>
        </w:tc>
      </w:tr>
    </w:tbl>
    <w:p w:rsidR="00F30EFB" w:rsidRDefault="00F30EFB">
      <w:pPr>
        <w:pStyle w:val="Corpodeltesto"/>
        <w:spacing w:before="4"/>
        <w:rPr>
          <w:rFonts w:ascii="Arial"/>
          <w:b/>
          <w:sz w:val="19"/>
        </w:rPr>
      </w:pPr>
    </w:p>
    <w:p w:rsidR="00F30EFB" w:rsidRDefault="00F30EFB">
      <w:pPr>
        <w:pStyle w:val="Corpodeltesto"/>
        <w:spacing w:before="10"/>
        <w:rPr>
          <w:rFonts w:ascii="Arial"/>
          <w:b/>
          <w:sz w:val="19"/>
        </w:rPr>
      </w:pPr>
    </w:p>
    <w:p w:rsidR="00F30EFB" w:rsidRDefault="00C04B1C">
      <w:pPr>
        <w:spacing w:before="44"/>
        <w:ind w:left="3976" w:right="3896"/>
        <w:jc w:val="center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>Programma</w:t>
      </w:r>
      <w:r>
        <w:rPr>
          <w:rFonts w:ascii="Calibri" w:hAnsi="Calibri"/>
          <w:b/>
          <w:spacing w:val="-3"/>
          <w:sz w:val="28"/>
        </w:rPr>
        <w:t xml:space="preserve"> </w:t>
      </w:r>
      <w:r>
        <w:rPr>
          <w:rFonts w:ascii="Calibri" w:hAnsi="Calibri"/>
          <w:b/>
          <w:sz w:val="28"/>
        </w:rPr>
        <w:t>di</w:t>
      </w:r>
      <w:r>
        <w:rPr>
          <w:rFonts w:ascii="Calibri" w:hAnsi="Calibri"/>
          <w:b/>
          <w:spacing w:val="-2"/>
          <w:sz w:val="28"/>
        </w:rPr>
        <w:t xml:space="preserve"> </w:t>
      </w:r>
      <w:r>
        <w:rPr>
          <w:rFonts w:ascii="Calibri" w:hAnsi="Calibri"/>
          <w:b/>
          <w:sz w:val="28"/>
        </w:rPr>
        <w:t>Sviluppo</w:t>
      </w:r>
      <w:r>
        <w:rPr>
          <w:rFonts w:ascii="Calibri" w:hAnsi="Calibri"/>
          <w:b/>
          <w:spacing w:val="-2"/>
          <w:sz w:val="28"/>
        </w:rPr>
        <w:t xml:space="preserve"> </w:t>
      </w:r>
      <w:r>
        <w:rPr>
          <w:rFonts w:ascii="Calibri" w:hAnsi="Calibri"/>
          <w:b/>
          <w:sz w:val="28"/>
        </w:rPr>
        <w:t>Rurale</w:t>
      </w:r>
      <w:r>
        <w:rPr>
          <w:rFonts w:ascii="Calibri" w:hAnsi="Calibri"/>
          <w:b/>
          <w:spacing w:val="-3"/>
          <w:sz w:val="28"/>
        </w:rPr>
        <w:t xml:space="preserve"> </w:t>
      </w:r>
      <w:r>
        <w:rPr>
          <w:rFonts w:ascii="Calibri" w:hAnsi="Calibri"/>
          <w:b/>
          <w:sz w:val="28"/>
        </w:rPr>
        <w:t>2014-2020</w:t>
      </w:r>
      <w:r>
        <w:rPr>
          <w:rFonts w:ascii="Calibri" w:hAnsi="Calibri"/>
          <w:b/>
          <w:spacing w:val="-3"/>
          <w:sz w:val="28"/>
        </w:rPr>
        <w:t xml:space="preserve"> </w:t>
      </w:r>
      <w:r>
        <w:rPr>
          <w:rFonts w:ascii="Calibri" w:hAnsi="Calibri"/>
          <w:b/>
          <w:sz w:val="28"/>
        </w:rPr>
        <w:t>–</w:t>
      </w:r>
      <w:r>
        <w:rPr>
          <w:rFonts w:ascii="Calibri" w:hAnsi="Calibri"/>
          <w:b/>
          <w:spacing w:val="-4"/>
          <w:sz w:val="28"/>
        </w:rPr>
        <w:t xml:space="preserve"> </w:t>
      </w:r>
      <w:r>
        <w:rPr>
          <w:rFonts w:ascii="Calibri" w:hAnsi="Calibri"/>
          <w:b/>
          <w:sz w:val="28"/>
        </w:rPr>
        <w:t>LIGURIA</w:t>
      </w:r>
      <w:r w:rsidR="00406810">
        <w:rPr>
          <w:rFonts w:ascii="Calibri" w:hAnsi="Calibri"/>
          <w:b/>
          <w:sz w:val="28"/>
        </w:rPr>
        <w:t xml:space="preserve"> </w:t>
      </w:r>
      <w:proofErr w:type="spellStart"/>
      <w:r w:rsidR="00406810">
        <w:rPr>
          <w:rFonts w:ascii="Calibri" w:hAnsi="Calibri"/>
          <w:b/>
          <w:sz w:val="28"/>
        </w:rPr>
        <w:t>Mis</w:t>
      </w:r>
      <w:proofErr w:type="spellEnd"/>
      <w:r w:rsidR="00406810">
        <w:rPr>
          <w:rFonts w:ascii="Calibri" w:hAnsi="Calibri"/>
          <w:b/>
          <w:sz w:val="28"/>
        </w:rPr>
        <w:t>. 19</w:t>
      </w:r>
    </w:p>
    <w:p w:rsidR="00F30EFB" w:rsidRDefault="00C04B1C">
      <w:pPr>
        <w:spacing w:before="1"/>
        <w:ind w:left="3982" w:right="3896"/>
        <w:jc w:val="center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>M01.02</w:t>
      </w:r>
      <w:r w:rsidR="00406810">
        <w:rPr>
          <w:rFonts w:ascii="Calibri" w:hAnsi="Calibri"/>
          <w:b/>
          <w:sz w:val="28"/>
        </w:rPr>
        <w:t>.28</w:t>
      </w:r>
      <w:r>
        <w:rPr>
          <w:rFonts w:ascii="Calibri" w:hAnsi="Calibri"/>
          <w:b/>
          <w:sz w:val="28"/>
        </w:rPr>
        <w:t xml:space="preserve"> “</w:t>
      </w:r>
      <w:r>
        <w:rPr>
          <w:rFonts w:ascii="Calibri" w:hAnsi="Calibri"/>
          <w:b/>
          <w:i/>
          <w:sz w:val="28"/>
        </w:rPr>
        <w:t>Sostegno ad attività informative e azioni di informazione</w:t>
      </w:r>
      <w:r>
        <w:rPr>
          <w:rFonts w:ascii="Calibri" w:hAnsi="Calibri"/>
          <w:b/>
          <w:sz w:val="28"/>
        </w:rPr>
        <w:t>”</w:t>
      </w:r>
      <w:r>
        <w:rPr>
          <w:rFonts w:ascii="Calibri" w:hAnsi="Calibri"/>
          <w:b/>
          <w:spacing w:val="-61"/>
          <w:sz w:val="28"/>
        </w:rPr>
        <w:t xml:space="preserve"> </w:t>
      </w:r>
      <w:r>
        <w:rPr>
          <w:rFonts w:ascii="Calibri" w:hAnsi="Calibri"/>
          <w:b/>
          <w:sz w:val="28"/>
        </w:rPr>
        <w:t>azione</w:t>
      </w:r>
      <w:r>
        <w:rPr>
          <w:rFonts w:ascii="Calibri" w:hAnsi="Calibri"/>
          <w:b/>
          <w:spacing w:val="-2"/>
          <w:sz w:val="28"/>
        </w:rPr>
        <w:t xml:space="preserve"> </w:t>
      </w:r>
      <w:r>
        <w:rPr>
          <w:rFonts w:ascii="Calibri" w:hAnsi="Calibri"/>
          <w:b/>
          <w:sz w:val="28"/>
        </w:rPr>
        <w:t>a)</w:t>
      </w:r>
      <w:r>
        <w:rPr>
          <w:rFonts w:ascii="Calibri" w:hAnsi="Calibri"/>
          <w:b/>
          <w:spacing w:val="-2"/>
          <w:sz w:val="28"/>
        </w:rPr>
        <w:t xml:space="preserve"> </w:t>
      </w:r>
      <w:r>
        <w:rPr>
          <w:rFonts w:ascii="Calibri" w:hAnsi="Calibri"/>
          <w:b/>
          <w:sz w:val="28"/>
        </w:rPr>
        <w:t>“attività dimostrativa”</w:t>
      </w:r>
    </w:p>
    <w:p w:rsidR="00F30EFB" w:rsidRDefault="00F30EFB">
      <w:pPr>
        <w:pStyle w:val="Corpodeltesto"/>
        <w:spacing w:before="9"/>
        <w:rPr>
          <w:rFonts w:ascii="Calibri"/>
          <w:sz w:val="25"/>
        </w:rPr>
      </w:pPr>
      <w:r w:rsidRPr="00F30EF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36.95pt;margin-top:17.9pt;width:768.25pt;height:24.5pt;z-index:-251657216;mso-wrap-distance-left:0;mso-wrap-distance-right:0;mso-position-horizontal-relative:page" filled="f" strokeweight=".48pt">
            <v:textbox inset="0,0,0,0">
              <w:txbxContent>
                <w:p w:rsidR="00F30EFB" w:rsidRDefault="00C04B1C">
                  <w:pPr>
                    <w:spacing w:before="22"/>
                    <w:ind w:left="6553" w:right="6556"/>
                    <w:jc w:val="center"/>
                    <w:rPr>
                      <w:rFonts w:ascii="Calibri"/>
                      <w:b/>
                      <w:sz w:val="36"/>
                    </w:rPr>
                  </w:pPr>
                  <w:r>
                    <w:rPr>
                      <w:rFonts w:ascii="Calibri"/>
                      <w:b/>
                      <w:sz w:val="36"/>
                    </w:rPr>
                    <w:t>FOGLIO</w:t>
                  </w:r>
                  <w:r>
                    <w:rPr>
                      <w:rFonts w:ascii="Calibri"/>
                      <w:b/>
                      <w:spacing w:val="-2"/>
                      <w:sz w:val="36"/>
                    </w:rPr>
                    <w:t xml:space="preserve"> </w:t>
                  </w:r>
                  <w:r>
                    <w:rPr>
                      <w:rFonts w:ascii="Calibri"/>
                      <w:b/>
                      <w:sz w:val="36"/>
                    </w:rPr>
                    <w:t>FIRMA</w:t>
                  </w:r>
                </w:p>
              </w:txbxContent>
            </v:textbox>
            <w10:wrap type="topAndBottom" anchorx="page"/>
          </v:shape>
        </w:pict>
      </w:r>
    </w:p>
    <w:p w:rsidR="00F30EFB" w:rsidRDefault="00F30EFB">
      <w:pPr>
        <w:pStyle w:val="Corpodeltesto"/>
        <w:rPr>
          <w:rFonts w:ascii="Calibri"/>
          <w:sz w:val="20"/>
        </w:rPr>
      </w:pPr>
    </w:p>
    <w:p w:rsidR="00F30EFB" w:rsidRDefault="00F30EFB">
      <w:pPr>
        <w:pStyle w:val="Corpodeltesto"/>
        <w:spacing w:before="6"/>
        <w:rPr>
          <w:rFonts w:ascii="Calibri"/>
          <w:sz w:val="24"/>
        </w:rPr>
      </w:pPr>
      <w:r w:rsidRPr="00F30EFB">
        <w:pict>
          <v:group id="_x0000_s1028" style="position:absolute;margin-left:36.95pt;margin-top:16.95pt;width:489.55pt;height:26.55pt;z-index:-251656192;mso-wrap-distance-left:0;mso-wrap-distance-right:0;mso-position-horizontal-relative:page" coordorigin="739,339" coordsize="9791,531">
            <v:rect id="_x0000_s1031" style="position:absolute;left:748;top:348;width:3642;height:512" fillcolor="#f1f1f1" stroked="f"/>
            <v:shape id="_x0000_s1030" style="position:absolute;left:748;top:338;width:9782;height:531" coordorigin="749,339" coordsize="9782,531" o:spt="100" adj="0,,0" path="m10530,860r-9,l4402,860r-10,l749,860r,9l4392,869r10,l10521,869r9,l10530,860xm10530,339r-9,l4402,339r-10,l749,339r,9l4392,348r,512l4402,860r,-512l10521,348r,512l10530,860r,-512l10530,348r,-9xe" fillcolor="black" stroked="f">
              <v:stroke joinstyle="round"/>
              <v:formulas/>
              <v:path arrowok="t" o:connecttype="segments"/>
            </v:shape>
            <v:shape id="_x0000_s1029" type="#_x0000_t202" style="position:absolute;left:744;top:343;width:3654;height:522" fillcolor="#f1f1f1" strokeweight=".48pt">
              <v:textbox inset="0,0,0,0">
                <w:txbxContent>
                  <w:p w:rsidR="00F30EFB" w:rsidRDefault="00C04B1C">
                    <w:pPr>
                      <w:spacing w:before="57"/>
                      <w:ind w:left="103"/>
                      <w:rPr>
                        <w:rFonts w:ascii="Calibri"/>
                        <w:sz w:val="32"/>
                      </w:rPr>
                    </w:pPr>
                    <w:r>
                      <w:rPr>
                        <w:rFonts w:ascii="Calibri"/>
                        <w:sz w:val="32"/>
                      </w:rPr>
                      <w:t>Prestatore</w:t>
                    </w:r>
                    <w:r>
                      <w:rPr>
                        <w:rFonts w:ascii="Calibri"/>
                        <w:spacing w:val="-3"/>
                        <w:sz w:val="32"/>
                      </w:rPr>
                      <w:t xml:space="preserve"> </w:t>
                    </w:r>
                    <w:r>
                      <w:rPr>
                        <w:rFonts w:ascii="Calibri"/>
                        <w:sz w:val="32"/>
                      </w:rPr>
                      <w:t>di</w:t>
                    </w:r>
                    <w:r>
                      <w:rPr>
                        <w:rFonts w:ascii="Calibri"/>
                        <w:spacing w:val="-4"/>
                        <w:sz w:val="32"/>
                      </w:rPr>
                      <w:t xml:space="preserve"> </w:t>
                    </w:r>
                    <w:r>
                      <w:rPr>
                        <w:rFonts w:ascii="Calibri"/>
                        <w:sz w:val="32"/>
                      </w:rPr>
                      <w:t>servizi</w:t>
                    </w:r>
                  </w:p>
                </w:txbxContent>
              </v:textbox>
            </v:shape>
            <w10:wrap type="topAndBottom" anchorx="page"/>
          </v:group>
        </w:pict>
      </w:r>
      <w:r w:rsidRPr="00F30EFB">
        <w:pict>
          <v:shape id="_x0000_s1027" type="#_x0000_t202" style="position:absolute;margin-left:32.6pt;margin-top:66.45pt;width:184.9pt;height:73.8pt;z-index:-25165926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/>
                  </w:tblPr>
                  <w:tblGrid>
                    <w:gridCol w:w="3697"/>
                  </w:tblGrid>
                  <w:tr w:rsidR="00F30EFB">
                    <w:trPr>
                      <w:trHeight w:val="469"/>
                    </w:trPr>
                    <w:tc>
                      <w:tcPr>
                        <w:tcW w:w="3697" w:type="dxa"/>
                      </w:tcPr>
                      <w:p w:rsidR="00F30EFB" w:rsidRDefault="00C04B1C">
                        <w:pPr>
                          <w:pStyle w:val="TableParagraph"/>
                          <w:numPr>
                            <w:ilvl w:val="0"/>
                            <w:numId w:val="3"/>
                          </w:numPr>
                          <w:tabs>
                            <w:tab w:val="left" w:pos="907"/>
                            <w:tab w:val="left" w:pos="908"/>
                          </w:tabs>
                          <w:spacing w:line="407" w:lineRule="exact"/>
                          <w:rPr>
                            <w:rFonts w:ascii="Calibri" w:hAnsi="Calibri"/>
                            <w:sz w:val="32"/>
                          </w:rPr>
                        </w:pPr>
                        <w:r>
                          <w:rPr>
                            <w:rFonts w:ascii="Calibri" w:hAnsi="Calibri"/>
                            <w:sz w:val="32"/>
                          </w:rPr>
                          <w:t>data</w:t>
                        </w:r>
                        <w:r>
                          <w:rPr>
                            <w:rFonts w:ascii="Calibri" w:hAnsi="Calibri"/>
                            <w:spacing w:val="-5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32"/>
                          </w:rPr>
                          <w:t>di</w:t>
                        </w:r>
                        <w:r>
                          <w:rPr>
                            <w:rFonts w:ascii="Calibri" w:hAnsi="Calibri"/>
                            <w:spacing w:val="-4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32"/>
                          </w:rPr>
                          <w:t>svolgimento</w:t>
                        </w:r>
                      </w:p>
                    </w:tc>
                  </w:tr>
                  <w:tr w:rsidR="00F30EFB">
                    <w:trPr>
                      <w:trHeight w:val="537"/>
                    </w:trPr>
                    <w:tc>
                      <w:tcPr>
                        <w:tcW w:w="3697" w:type="dxa"/>
                      </w:tcPr>
                      <w:p w:rsidR="00F30EFB" w:rsidRDefault="00C04B1C">
                        <w:pPr>
                          <w:pStyle w:val="TableParagraph"/>
                          <w:numPr>
                            <w:ilvl w:val="0"/>
                            <w:numId w:val="2"/>
                          </w:numPr>
                          <w:tabs>
                            <w:tab w:val="left" w:pos="907"/>
                            <w:tab w:val="left" w:pos="908"/>
                          </w:tabs>
                          <w:spacing w:before="67"/>
                          <w:rPr>
                            <w:rFonts w:ascii="Calibri" w:hAnsi="Calibri"/>
                            <w:sz w:val="32"/>
                          </w:rPr>
                        </w:pPr>
                        <w:r>
                          <w:rPr>
                            <w:rFonts w:ascii="Calibri" w:hAnsi="Calibri"/>
                            <w:sz w:val="32"/>
                          </w:rPr>
                          <w:t>sede</w:t>
                        </w:r>
                        <w:r>
                          <w:rPr>
                            <w:rFonts w:ascii="Calibri" w:hAnsi="Calibri"/>
                            <w:spacing w:val="-5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32"/>
                          </w:rPr>
                          <w:t>di</w:t>
                        </w:r>
                        <w:r>
                          <w:rPr>
                            <w:rFonts w:ascii="Calibri" w:hAnsi="Calibri"/>
                            <w:spacing w:val="-4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32"/>
                          </w:rPr>
                          <w:t>svolgimento</w:t>
                        </w:r>
                      </w:p>
                    </w:tc>
                  </w:tr>
                  <w:tr w:rsidR="00F30EFB">
                    <w:trPr>
                      <w:trHeight w:val="469"/>
                    </w:trPr>
                    <w:tc>
                      <w:tcPr>
                        <w:tcW w:w="3697" w:type="dxa"/>
                      </w:tcPr>
                      <w:p w:rsidR="00F30EFB" w:rsidRDefault="00C04B1C"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val="left" w:pos="907"/>
                            <w:tab w:val="left" w:pos="908"/>
                          </w:tabs>
                          <w:spacing w:before="67" w:line="382" w:lineRule="exact"/>
                          <w:rPr>
                            <w:rFonts w:ascii="Calibri" w:hAnsi="Calibri"/>
                            <w:b/>
                            <w:sz w:val="28"/>
                          </w:rPr>
                        </w:pPr>
                        <w:r>
                          <w:rPr>
                            <w:rFonts w:ascii="Calibri" w:hAnsi="Calibri"/>
                            <w:sz w:val="32"/>
                          </w:rPr>
                          <w:t>tipologia</w:t>
                        </w:r>
                        <w:r>
                          <w:rPr>
                            <w:rFonts w:ascii="Calibri" w:hAnsi="Calibri"/>
                            <w:spacing w:val="-2"/>
                            <w:sz w:val="3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8"/>
                          </w:rPr>
                          <w:t>(*)</w:t>
                        </w:r>
                      </w:p>
                    </w:tc>
                  </w:tr>
                </w:tbl>
                <w:p w:rsidR="00F30EFB" w:rsidRDefault="00F30EFB">
                  <w:pPr>
                    <w:pStyle w:val="Corpodeltesto"/>
                  </w:pPr>
                </w:p>
              </w:txbxContent>
            </v:textbox>
            <w10:wrap type="topAndBottom" anchorx="page"/>
          </v:shape>
        </w:pict>
      </w:r>
      <w:r w:rsidRPr="00F30EFB">
        <w:pict>
          <v:shape id="_x0000_s1026" type="#_x0000_t202" style="position:absolute;margin-left:247.95pt;margin-top:63.05pt;width:208.25pt;height:81.15pt;z-index:-25165824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151"/>
                  </w:tblGrid>
                  <w:tr w:rsidR="00F30EFB">
                    <w:trPr>
                      <w:trHeight w:val="527"/>
                    </w:trPr>
                    <w:tc>
                      <w:tcPr>
                        <w:tcW w:w="4151" w:type="dxa"/>
                      </w:tcPr>
                      <w:p w:rsidR="00F30EFB" w:rsidRDefault="00F30EFB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</w:tr>
                  <w:tr w:rsidR="00F30EFB">
                    <w:trPr>
                      <w:trHeight w:val="527"/>
                    </w:trPr>
                    <w:tc>
                      <w:tcPr>
                        <w:tcW w:w="4151" w:type="dxa"/>
                      </w:tcPr>
                      <w:p w:rsidR="00F30EFB" w:rsidRDefault="00F30EFB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</w:tr>
                  <w:tr w:rsidR="00F30EFB">
                    <w:trPr>
                      <w:trHeight w:val="527"/>
                    </w:trPr>
                    <w:tc>
                      <w:tcPr>
                        <w:tcW w:w="4151" w:type="dxa"/>
                      </w:tcPr>
                      <w:p w:rsidR="00F30EFB" w:rsidRDefault="00F30EFB">
                        <w:pPr>
                          <w:pStyle w:val="TableParagraph"/>
                          <w:rPr>
                            <w:sz w:val="26"/>
                          </w:rPr>
                        </w:pPr>
                      </w:p>
                    </w:tc>
                  </w:tr>
                </w:tbl>
                <w:p w:rsidR="00F30EFB" w:rsidRDefault="00F30EFB">
                  <w:pPr>
                    <w:pStyle w:val="Corpodeltesto"/>
                  </w:pPr>
                </w:p>
              </w:txbxContent>
            </v:textbox>
            <w10:wrap type="topAndBottom" anchorx="page"/>
          </v:shape>
        </w:pict>
      </w:r>
    </w:p>
    <w:p w:rsidR="00F30EFB" w:rsidRDefault="00F30EFB">
      <w:pPr>
        <w:pStyle w:val="Corpodeltesto"/>
        <w:spacing w:before="5"/>
        <w:rPr>
          <w:rFonts w:ascii="Calibri"/>
          <w:sz w:val="26"/>
        </w:rPr>
      </w:pPr>
    </w:p>
    <w:p w:rsidR="00F30EFB" w:rsidRDefault="00F30EFB">
      <w:pPr>
        <w:pStyle w:val="Corpodeltesto"/>
        <w:spacing w:before="9"/>
        <w:rPr>
          <w:rFonts w:ascii="Calibri"/>
          <w:sz w:val="27"/>
        </w:rPr>
      </w:pPr>
    </w:p>
    <w:p w:rsidR="00F30EFB" w:rsidRDefault="00C04B1C">
      <w:pPr>
        <w:spacing w:before="85"/>
        <w:ind w:left="312"/>
        <w:rPr>
          <w:sz w:val="24"/>
        </w:rPr>
      </w:pPr>
      <w:r>
        <w:rPr>
          <w:rFonts w:ascii="Calibri" w:hAnsi="Calibri"/>
          <w:b/>
          <w:sz w:val="24"/>
        </w:rPr>
        <w:t>(*)</w:t>
      </w:r>
      <w:r>
        <w:rPr>
          <w:rFonts w:ascii="Calibri" w:hAnsi="Calibri"/>
          <w:b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specificare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se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seminario,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visita,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sz w:val="24"/>
        </w:rPr>
        <w:t>esercitazione,</w:t>
      </w:r>
      <w:r>
        <w:rPr>
          <w:spacing w:val="-2"/>
          <w:sz w:val="24"/>
        </w:rPr>
        <w:t xml:space="preserve"> </w:t>
      </w:r>
      <w:r>
        <w:rPr>
          <w:sz w:val="24"/>
        </w:rPr>
        <w:t>dimostrazione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campo,</w:t>
      </w:r>
      <w:r>
        <w:rPr>
          <w:spacing w:val="-2"/>
          <w:sz w:val="24"/>
        </w:rPr>
        <w:t xml:space="preserve"> </w:t>
      </w:r>
      <w:r>
        <w:rPr>
          <w:sz w:val="24"/>
        </w:rPr>
        <w:t>“cancelli</w:t>
      </w:r>
      <w:r>
        <w:rPr>
          <w:spacing w:val="-2"/>
          <w:sz w:val="24"/>
        </w:rPr>
        <w:t xml:space="preserve"> </w:t>
      </w:r>
      <w:r>
        <w:rPr>
          <w:sz w:val="24"/>
        </w:rPr>
        <w:t>aperti”:</w:t>
      </w:r>
      <w:r>
        <w:rPr>
          <w:spacing w:val="-2"/>
          <w:sz w:val="24"/>
        </w:rPr>
        <w:t xml:space="preserve"> </w:t>
      </w:r>
      <w:r>
        <w:rPr>
          <w:sz w:val="24"/>
        </w:rPr>
        <w:t>visite</w:t>
      </w:r>
      <w:r>
        <w:rPr>
          <w:spacing w:val="-1"/>
          <w:sz w:val="24"/>
        </w:rPr>
        <w:t xml:space="preserve"> </w:t>
      </w:r>
      <w:r>
        <w:rPr>
          <w:sz w:val="24"/>
        </w:rPr>
        <w:t>guidate;</w:t>
      </w:r>
    </w:p>
    <w:p w:rsidR="00F30EFB" w:rsidRDefault="00F30EFB">
      <w:pPr>
        <w:pStyle w:val="Corpodeltesto"/>
        <w:rPr>
          <w:sz w:val="26"/>
        </w:rPr>
      </w:pPr>
    </w:p>
    <w:p w:rsidR="00F30EFB" w:rsidRDefault="00F30EFB">
      <w:pPr>
        <w:pStyle w:val="Corpodeltesto"/>
        <w:spacing w:before="8"/>
        <w:rPr>
          <w:sz w:val="37"/>
        </w:rPr>
      </w:pPr>
    </w:p>
    <w:p w:rsidR="00F30EFB" w:rsidRDefault="00C04B1C">
      <w:pPr>
        <w:pStyle w:val="Heading2"/>
        <w:tabs>
          <w:tab w:val="left" w:pos="4565"/>
          <w:tab w:val="left" w:pos="9120"/>
        </w:tabs>
        <w:spacing w:before="0"/>
        <w:ind w:left="312"/>
      </w:pPr>
      <w:r>
        <w:t>Il</w:t>
      </w:r>
      <w:r>
        <w:rPr>
          <w:spacing w:val="-2"/>
        </w:rPr>
        <w:t xml:space="preserve"> </w:t>
      </w:r>
      <w:r>
        <w:t>presente</w:t>
      </w:r>
      <w:r>
        <w:rPr>
          <w:spacing w:val="-3"/>
        </w:rPr>
        <w:t xml:space="preserve"> </w:t>
      </w:r>
      <w:r>
        <w:t>foglio</w:t>
      </w:r>
      <w:r>
        <w:rPr>
          <w:spacing w:val="-2"/>
        </w:rPr>
        <w:t xml:space="preserve"> </w:t>
      </w:r>
      <w:r>
        <w:t>firma</w:t>
      </w:r>
      <w:r>
        <w:rPr>
          <w:spacing w:val="-2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composto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proofErr w:type="spellStart"/>
      <w:r>
        <w:t>n°</w:t>
      </w:r>
      <w:proofErr w:type="spellEnd"/>
      <w:r>
        <w:rPr>
          <w:u w:val="single"/>
        </w:rPr>
        <w:tab/>
      </w:r>
      <w:r>
        <w:t>pagine</w:t>
      </w:r>
      <w:r>
        <w:rPr>
          <w:spacing w:val="53"/>
        </w:rPr>
        <w:t xml:space="preserve"> </w:t>
      </w:r>
      <w:r>
        <w:t>progressivamente</w:t>
      </w:r>
      <w:r>
        <w:rPr>
          <w:spacing w:val="-4"/>
        </w:rPr>
        <w:t xml:space="preserve"> </w:t>
      </w:r>
      <w:r>
        <w:t>numerate</w:t>
      </w:r>
      <w:r>
        <w:rPr>
          <w:spacing w:val="-3"/>
        </w:rPr>
        <w:t xml:space="preserve"> </w:t>
      </w:r>
      <w:r>
        <w:t>dal</w:t>
      </w:r>
      <w:r>
        <w:rPr>
          <w:spacing w:val="-4"/>
        </w:rPr>
        <w:t xml:space="preserve"> </w:t>
      </w:r>
      <w:proofErr w:type="spellStart"/>
      <w:r>
        <w:t>n°</w:t>
      </w:r>
      <w:proofErr w:type="spellEnd"/>
      <w:r>
        <w:rPr>
          <w:u w:val="single"/>
        </w:rPr>
        <w:tab/>
      </w:r>
      <w:r>
        <w:t xml:space="preserve">al </w:t>
      </w:r>
      <w:proofErr w:type="spellStart"/>
      <w:r>
        <w:t>n°</w:t>
      </w:r>
      <w:proofErr w:type="spellEnd"/>
      <w:r>
        <w:t>_ _</w:t>
      </w:r>
    </w:p>
    <w:p w:rsidR="00F30EFB" w:rsidRDefault="00F30EFB">
      <w:pPr>
        <w:sectPr w:rsidR="00F30EFB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16850" w:h="11910" w:orient="landscape"/>
          <w:pgMar w:top="620" w:right="620" w:bottom="1100" w:left="540" w:header="720" w:footer="916" w:gutter="0"/>
          <w:pgNumType w:start="1"/>
          <w:cols w:space="720"/>
        </w:sectPr>
      </w:pPr>
    </w:p>
    <w:tbl>
      <w:tblPr>
        <w:tblStyle w:val="Grigliatabell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64"/>
        <w:gridCol w:w="2679"/>
        <w:gridCol w:w="2004"/>
        <w:gridCol w:w="2981"/>
        <w:gridCol w:w="1982"/>
        <w:gridCol w:w="3496"/>
      </w:tblGrid>
      <w:tr w:rsidR="00C04B1C" w:rsidRPr="00D604ED" w:rsidTr="005B576A">
        <w:trPr>
          <w:trHeight w:val="20"/>
          <w:jc w:val="center"/>
        </w:trPr>
        <w:tc>
          <w:tcPr>
            <w:tcW w:w="869" w:type="pct"/>
            <w:vAlign w:val="center"/>
          </w:tcPr>
          <w:p w:rsidR="00C04B1C" w:rsidRPr="00D604ED" w:rsidRDefault="00C04B1C" w:rsidP="005B576A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  <w:sz w:val="8"/>
                <w:szCs w:val="8"/>
              </w:rPr>
              <w:object w:dxaOrig="4424" w:dyaOrig="3000">
                <v:shape id="_x0000_i1031" type="#_x0000_t75" alt="Oggetto OLE" style="width:64.5pt;height:38.8pt;visibility:visible;mso-wrap-style:square" o:ole="">
                  <v:imagedata r:id="rId7" o:title="Oggetto OLE"/>
                </v:shape>
                <o:OLEObject Type="Embed" ProgID="Acrobat.Document.DC" ShapeID="_x0000_i1031" DrawAspect="Content" ObjectID="_1698748409" r:id="rId22"/>
              </w:object>
            </w:r>
          </w:p>
        </w:tc>
        <w:tc>
          <w:tcPr>
            <w:tcW w:w="842" w:type="pct"/>
            <w:vAlign w:val="center"/>
          </w:tcPr>
          <w:p w:rsidR="00C04B1C" w:rsidRPr="00D604ED" w:rsidRDefault="00C04B1C" w:rsidP="005B576A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  <w:sz w:val="8"/>
                <w:szCs w:val="8"/>
              </w:rPr>
              <w:object w:dxaOrig="3975" w:dyaOrig="4471">
                <v:shape id="_x0000_i1032" type="#_x0000_t75" alt="Oggetto OLE" style="width:42.55pt;height:46.35pt;visibility:visible;mso-wrap-style:square" o:ole="">
                  <v:imagedata r:id="rId9" o:title="Oggetto OLE"/>
                </v:shape>
                <o:OLEObject Type="Embed" ProgID="Unknown" ShapeID="_x0000_i1032" DrawAspect="Content" ObjectID="_1698748410" r:id="rId23"/>
              </w:object>
            </w:r>
          </w:p>
        </w:tc>
        <w:tc>
          <w:tcPr>
            <w:tcW w:w="630" w:type="pct"/>
            <w:vAlign w:val="center"/>
          </w:tcPr>
          <w:p w:rsidR="00C04B1C" w:rsidRPr="00D604ED" w:rsidRDefault="00C04B1C" w:rsidP="005B576A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  <w:sz w:val="8"/>
                <w:szCs w:val="8"/>
              </w:rPr>
              <w:object w:dxaOrig="8010" w:dyaOrig="9885">
                <v:shape id="_x0000_i1033" type="#_x0000_t75" alt="Oggetto OLE" style="width:36.95pt;height:45.1pt;visibility:visible;mso-wrap-style:square" o:ole="">
                  <v:imagedata r:id="rId11" o:title="Oggetto OLE"/>
                </v:shape>
                <o:OLEObject Type="Embed" ProgID="Word.Picture.8" ShapeID="_x0000_i1033" DrawAspect="Content" ObjectID="_1698748411" r:id="rId24"/>
              </w:object>
            </w:r>
          </w:p>
        </w:tc>
        <w:tc>
          <w:tcPr>
            <w:tcW w:w="937" w:type="pct"/>
          </w:tcPr>
          <w:p w:rsidR="00C04B1C" w:rsidRPr="00D604ED" w:rsidRDefault="00C04B1C" w:rsidP="005B576A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875894" cy="720000"/>
                  <wp:effectExtent l="19050" t="0" r="406" b="0"/>
                  <wp:docPr id="18" name="Immagine 1" descr="C:\Users\Utente\Desktop\PSR_LIGURIA6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tente\Desktop\PSR_LIGURIA6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l="6333" t="7006" r="39000" b="66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5894" cy="7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" w:type="pct"/>
            <w:vAlign w:val="center"/>
          </w:tcPr>
          <w:p w:rsidR="00C04B1C" w:rsidRPr="00D604ED" w:rsidRDefault="00C04B1C" w:rsidP="005B576A">
            <w:pPr>
              <w:jc w:val="center"/>
              <w:rPr>
                <w:rFonts w:asciiTheme="minorHAnsi" w:hAnsiTheme="minorHAnsi" w:cstheme="minorHAnsi"/>
                <w:noProof/>
              </w:rPr>
            </w:pPr>
            <w:r w:rsidRPr="00D604ED"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549697" cy="543051"/>
                  <wp:effectExtent l="0" t="0" r="0" b="0"/>
                  <wp:docPr id="19" name="Immagine 4" descr="Risultati immagini per logo leader 2014-2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isultati immagini per logo leader 2014-20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855" cy="548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9" w:type="pct"/>
            <w:vAlign w:val="center"/>
          </w:tcPr>
          <w:p w:rsidR="00C04B1C" w:rsidRPr="00D604ED" w:rsidRDefault="00C04B1C" w:rsidP="005B576A">
            <w:pPr>
              <w:jc w:val="center"/>
              <w:rPr>
                <w:rFonts w:asciiTheme="minorHAnsi" w:hAnsiTheme="minorHAnsi" w:cstheme="minorHAnsi"/>
                <w:noProof/>
              </w:rPr>
            </w:pPr>
            <w:r w:rsidRPr="00D604ED"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055857" cy="578796"/>
                  <wp:effectExtent l="19050" t="0" r="0" b="0"/>
                  <wp:docPr id="20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l="3881" t="5263" r="3416" b="52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5857" cy="5787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4B1C" w:rsidRPr="00D604ED" w:rsidTr="005B576A">
        <w:trPr>
          <w:trHeight w:val="20"/>
          <w:jc w:val="center"/>
        </w:trPr>
        <w:tc>
          <w:tcPr>
            <w:tcW w:w="869" w:type="pct"/>
          </w:tcPr>
          <w:p w:rsidR="00C04B1C" w:rsidRPr="00D604ED" w:rsidRDefault="00C04B1C" w:rsidP="005B576A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</w:rPr>
              <w:t>UNIONE EUROPEA</w:t>
            </w:r>
          </w:p>
        </w:tc>
        <w:tc>
          <w:tcPr>
            <w:tcW w:w="842" w:type="pct"/>
          </w:tcPr>
          <w:p w:rsidR="00C04B1C" w:rsidRPr="00D604ED" w:rsidRDefault="00C04B1C" w:rsidP="005B576A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</w:rPr>
              <w:t>REPUBBLICA ITALIANA</w:t>
            </w:r>
          </w:p>
        </w:tc>
        <w:tc>
          <w:tcPr>
            <w:tcW w:w="630" w:type="pct"/>
          </w:tcPr>
          <w:p w:rsidR="00C04B1C" w:rsidRPr="00D604ED" w:rsidRDefault="00C04B1C" w:rsidP="005B576A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</w:rPr>
              <w:t>REGIONE LIGURIA</w:t>
            </w:r>
          </w:p>
        </w:tc>
        <w:tc>
          <w:tcPr>
            <w:tcW w:w="937" w:type="pct"/>
            <w:vAlign w:val="center"/>
          </w:tcPr>
          <w:p w:rsidR="00C04B1C" w:rsidRPr="00D604ED" w:rsidRDefault="00C04B1C" w:rsidP="005B576A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</w:rPr>
              <w:t>PSR 2014-2020</w:t>
            </w:r>
          </w:p>
        </w:tc>
        <w:tc>
          <w:tcPr>
            <w:tcW w:w="623" w:type="pct"/>
            <w:vAlign w:val="center"/>
          </w:tcPr>
          <w:p w:rsidR="00C04B1C" w:rsidRPr="00D604ED" w:rsidRDefault="00C04B1C" w:rsidP="005B576A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</w:rPr>
              <w:t>LEADER</w:t>
            </w:r>
          </w:p>
        </w:tc>
        <w:tc>
          <w:tcPr>
            <w:tcW w:w="1099" w:type="pct"/>
          </w:tcPr>
          <w:p w:rsidR="00C04B1C" w:rsidRPr="00D604ED" w:rsidRDefault="00C04B1C" w:rsidP="005B576A">
            <w:pPr>
              <w:jc w:val="center"/>
              <w:rPr>
                <w:rFonts w:asciiTheme="minorHAnsi" w:hAnsiTheme="minorHAnsi" w:cstheme="minorHAnsi"/>
              </w:rPr>
            </w:pPr>
            <w:r w:rsidRPr="00D604ED">
              <w:rPr>
                <w:rFonts w:asciiTheme="minorHAnsi" w:hAnsiTheme="minorHAnsi" w:cstheme="minorHAnsi"/>
              </w:rPr>
              <w:t>GAL VALLI SAVONESI</w:t>
            </w:r>
          </w:p>
        </w:tc>
      </w:tr>
    </w:tbl>
    <w:p w:rsidR="00F30EFB" w:rsidRDefault="00C04B1C">
      <w:pPr>
        <w:tabs>
          <w:tab w:val="left" w:pos="10723"/>
        </w:tabs>
        <w:ind w:left="101"/>
        <w:rPr>
          <w:rFonts w:ascii="Calibri"/>
          <w:sz w:val="20"/>
        </w:rPr>
      </w:pPr>
      <w:r>
        <w:rPr>
          <w:rFonts w:ascii="Calibri"/>
          <w:position w:val="12"/>
          <w:sz w:val="20"/>
        </w:rPr>
        <w:tab/>
      </w:r>
    </w:p>
    <w:p w:rsidR="00F30EFB" w:rsidRDefault="00F30EFB">
      <w:pPr>
        <w:pStyle w:val="Corpodeltesto"/>
        <w:rPr>
          <w:rFonts w:ascii="Calibri"/>
          <w:sz w:val="20"/>
        </w:rPr>
      </w:pPr>
    </w:p>
    <w:p w:rsidR="00F30EFB" w:rsidRDefault="00F30EFB">
      <w:pPr>
        <w:pStyle w:val="Corpodeltesto"/>
        <w:rPr>
          <w:rFonts w:ascii="Calibri"/>
          <w:sz w:val="20"/>
        </w:rPr>
      </w:pPr>
    </w:p>
    <w:p w:rsidR="00F30EFB" w:rsidRDefault="00F30EFB">
      <w:pPr>
        <w:pStyle w:val="Corpodeltesto"/>
        <w:rPr>
          <w:rFonts w:ascii="Calibri"/>
          <w:sz w:val="20"/>
        </w:rPr>
      </w:pPr>
    </w:p>
    <w:p w:rsidR="00F30EFB" w:rsidRDefault="00F30EFB">
      <w:pPr>
        <w:pStyle w:val="Corpodeltesto"/>
        <w:spacing w:before="7"/>
        <w:rPr>
          <w:rFonts w:ascii="Calibri"/>
          <w:sz w:val="12"/>
        </w:rPr>
      </w:pPr>
    </w:p>
    <w:tbl>
      <w:tblPr>
        <w:tblStyle w:val="TableNormal"/>
        <w:tblW w:w="0" w:type="auto"/>
        <w:tblInd w:w="2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36"/>
        <w:gridCol w:w="5106"/>
        <w:gridCol w:w="4537"/>
        <w:gridCol w:w="4962"/>
      </w:tblGrid>
      <w:tr w:rsidR="00F30EFB">
        <w:trPr>
          <w:trHeight w:val="563"/>
        </w:trPr>
        <w:tc>
          <w:tcPr>
            <w:tcW w:w="63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F30EFB">
            <w:pPr>
              <w:pStyle w:val="TableParagraph"/>
              <w:spacing w:before="3"/>
              <w:rPr>
                <w:rFonts w:ascii="Calibri"/>
                <w:sz w:val="33"/>
              </w:rPr>
            </w:pPr>
          </w:p>
          <w:p w:rsidR="00F30EFB" w:rsidRDefault="00C04B1C">
            <w:pPr>
              <w:pStyle w:val="TableParagraph"/>
              <w:ind w:left="208"/>
              <w:rPr>
                <w:b/>
                <w:sz w:val="28"/>
              </w:rPr>
            </w:pPr>
            <w:r>
              <w:rPr>
                <w:b/>
                <w:sz w:val="28"/>
              </w:rPr>
              <w:t>n.</w:t>
            </w:r>
          </w:p>
        </w:tc>
        <w:tc>
          <w:tcPr>
            <w:tcW w:w="1460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120"/>
              <w:ind w:left="3565" w:right="354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ELENCO</w:t>
            </w:r>
            <w:r>
              <w:rPr>
                <w:b/>
                <w:spacing w:val="61"/>
                <w:sz w:val="28"/>
              </w:rPr>
              <w:t xml:space="preserve"> </w:t>
            </w:r>
            <w:r>
              <w:rPr>
                <w:b/>
                <w:sz w:val="28"/>
              </w:rPr>
              <w:t>DOCENTI/RELATORI/TECNICI</w:t>
            </w:r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DI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SUPPORTO</w:t>
            </w:r>
          </w:p>
        </w:tc>
      </w:tr>
      <w:tr w:rsidR="00F30EFB">
        <w:trPr>
          <w:trHeight w:val="561"/>
        </w:trPr>
        <w:tc>
          <w:tcPr>
            <w:tcW w:w="6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F30EFB">
            <w:pPr>
              <w:rPr>
                <w:sz w:val="2"/>
                <w:szCs w:val="2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117"/>
              <w:ind w:left="1835" w:right="182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Nominativo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117"/>
              <w:ind w:left="1969" w:right="195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Ente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117"/>
              <w:ind w:left="2088" w:right="207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Firma</w:t>
            </w:r>
          </w:p>
        </w:tc>
      </w:tr>
      <w:tr w:rsidR="00F30EFB">
        <w:trPr>
          <w:trHeight w:val="654"/>
        </w:trPr>
        <w:tc>
          <w:tcPr>
            <w:tcW w:w="6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C04B1C">
            <w:pPr>
              <w:pStyle w:val="TableParagraph"/>
              <w:spacing w:before="119"/>
              <w:ind w:right="1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  <w:rPr>
                <w:sz w:val="26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  <w:rPr>
                <w:sz w:val="26"/>
              </w:rPr>
            </w:pPr>
          </w:p>
        </w:tc>
      </w:tr>
      <w:tr w:rsidR="00F30EFB">
        <w:trPr>
          <w:trHeight w:val="652"/>
        </w:trPr>
        <w:tc>
          <w:tcPr>
            <w:tcW w:w="6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C04B1C">
            <w:pPr>
              <w:pStyle w:val="TableParagraph"/>
              <w:spacing w:before="119"/>
              <w:ind w:right="1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  <w:rPr>
                <w:sz w:val="26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  <w:rPr>
                <w:sz w:val="26"/>
              </w:rPr>
            </w:pPr>
          </w:p>
        </w:tc>
      </w:tr>
      <w:tr w:rsidR="00F30EFB">
        <w:trPr>
          <w:trHeight w:val="655"/>
        </w:trPr>
        <w:tc>
          <w:tcPr>
            <w:tcW w:w="6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C04B1C">
            <w:pPr>
              <w:pStyle w:val="TableParagraph"/>
              <w:spacing w:before="121"/>
              <w:ind w:right="1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  <w:rPr>
                <w:sz w:val="26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  <w:rPr>
                <w:sz w:val="26"/>
              </w:rPr>
            </w:pPr>
          </w:p>
        </w:tc>
      </w:tr>
      <w:tr w:rsidR="00F30EFB">
        <w:trPr>
          <w:trHeight w:val="654"/>
        </w:trPr>
        <w:tc>
          <w:tcPr>
            <w:tcW w:w="6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C04B1C">
            <w:pPr>
              <w:pStyle w:val="TableParagraph"/>
              <w:spacing w:before="119"/>
              <w:ind w:right="16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  <w:rPr>
                <w:sz w:val="26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  <w:rPr>
                <w:sz w:val="26"/>
              </w:rPr>
            </w:pPr>
          </w:p>
        </w:tc>
      </w:tr>
      <w:tr w:rsidR="00F30EFB">
        <w:trPr>
          <w:trHeight w:val="654"/>
        </w:trPr>
        <w:tc>
          <w:tcPr>
            <w:tcW w:w="636" w:type="dxa"/>
            <w:tcBorders>
              <w:top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  <w:rPr>
                <w:sz w:val="26"/>
              </w:rPr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  <w:rPr>
                <w:sz w:val="26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  <w:rPr>
                <w:sz w:val="26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</w:tcBorders>
          </w:tcPr>
          <w:p w:rsidR="00F30EFB" w:rsidRDefault="00F30EFB">
            <w:pPr>
              <w:pStyle w:val="TableParagraph"/>
              <w:rPr>
                <w:sz w:val="26"/>
              </w:rPr>
            </w:pPr>
          </w:p>
        </w:tc>
      </w:tr>
    </w:tbl>
    <w:p w:rsidR="00F30EFB" w:rsidRDefault="00F30EFB">
      <w:pPr>
        <w:pStyle w:val="Corpodeltesto"/>
        <w:rPr>
          <w:rFonts w:ascii="Calibri"/>
          <w:sz w:val="20"/>
        </w:rPr>
      </w:pPr>
    </w:p>
    <w:p w:rsidR="00F30EFB" w:rsidRDefault="00F30EFB">
      <w:pPr>
        <w:pStyle w:val="Corpodeltesto"/>
        <w:rPr>
          <w:rFonts w:ascii="Calibri"/>
          <w:sz w:val="20"/>
        </w:rPr>
      </w:pPr>
    </w:p>
    <w:p w:rsidR="00F30EFB" w:rsidRDefault="00F30EFB">
      <w:pPr>
        <w:pStyle w:val="Corpodeltesto"/>
        <w:rPr>
          <w:rFonts w:ascii="Calibri"/>
          <w:sz w:val="20"/>
        </w:rPr>
      </w:pPr>
    </w:p>
    <w:p w:rsidR="00F30EFB" w:rsidRDefault="00C04B1C">
      <w:pPr>
        <w:tabs>
          <w:tab w:val="left" w:pos="14860"/>
        </w:tabs>
        <w:spacing w:before="89"/>
        <w:ind w:left="5977"/>
        <w:rPr>
          <w:sz w:val="28"/>
        </w:rPr>
      </w:pPr>
      <w:r>
        <w:rPr>
          <w:sz w:val="28"/>
        </w:rPr>
        <w:t>Firma</w:t>
      </w:r>
      <w:r>
        <w:rPr>
          <w:spacing w:val="-4"/>
          <w:sz w:val="28"/>
        </w:rPr>
        <w:t xml:space="preserve"> </w:t>
      </w:r>
      <w:r>
        <w:rPr>
          <w:sz w:val="28"/>
        </w:rPr>
        <w:t>del</w:t>
      </w:r>
      <w:r>
        <w:rPr>
          <w:spacing w:val="-2"/>
          <w:sz w:val="28"/>
        </w:rPr>
        <w:t xml:space="preserve"> </w:t>
      </w:r>
      <w:r>
        <w:rPr>
          <w:sz w:val="28"/>
        </w:rPr>
        <w:t>responsabile</w:t>
      </w:r>
      <w:r>
        <w:rPr>
          <w:spacing w:val="-3"/>
          <w:sz w:val="28"/>
        </w:rPr>
        <w:t xml:space="preserve"> </w:t>
      </w:r>
      <w:r>
        <w:rPr>
          <w:sz w:val="28"/>
        </w:rPr>
        <w:t>tecnico</w:t>
      </w:r>
      <w:r>
        <w:rPr>
          <w:spacing w:val="-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F30EFB" w:rsidRDefault="00F30EFB">
      <w:pPr>
        <w:rPr>
          <w:sz w:val="28"/>
        </w:rPr>
        <w:sectPr w:rsidR="00F30EFB">
          <w:pgSz w:w="16850" w:h="11910" w:orient="landscape"/>
          <w:pgMar w:top="980" w:right="620" w:bottom="1100" w:left="540" w:header="0" w:footer="916" w:gutter="0"/>
          <w:cols w:space="720"/>
        </w:sectPr>
      </w:pPr>
    </w:p>
    <w:p w:rsidR="00F30EFB" w:rsidRDefault="00F30EFB">
      <w:pPr>
        <w:pStyle w:val="Corpodeltesto"/>
        <w:rPr>
          <w:sz w:val="20"/>
        </w:rPr>
      </w:pPr>
    </w:p>
    <w:p w:rsidR="00F30EFB" w:rsidRDefault="00F30EFB">
      <w:pPr>
        <w:pStyle w:val="Corpodeltesto"/>
        <w:spacing w:before="9"/>
        <w:rPr>
          <w:sz w:val="27"/>
        </w:rPr>
      </w:pPr>
    </w:p>
    <w:tbl>
      <w:tblPr>
        <w:tblStyle w:val="TableNormal"/>
        <w:tblW w:w="0" w:type="auto"/>
        <w:tblInd w:w="2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69"/>
        <w:gridCol w:w="2905"/>
        <w:gridCol w:w="850"/>
        <w:gridCol w:w="2835"/>
        <w:gridCol w:w="1702"/>
        <w:gridCol w:w="1985"/>
        <w:gridCol w:w="1844"/>
        <w:gridCol w:w="2552"/>
      </w:tblGrid>
      <w:tr w:rsidR="00F30EFB">
        <w:trPr>
          <w:trHeight w:val="433"/>
        </w:trPr>
        <w:tc>
          <w:tcPr>
            <w:tcW w:w="569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F30EFB">
            <w:pPr>
              <w:pStyle w:val="TableParagraph"/>
              <w:rPr>
                <w:sz w:val="24"/>
              </w:rPr>
            </w:pPr>
          </w:p>
          <w:p w:rsidR="00F30EFB" w:rsidRDefault="00C04B1C">
            <w:pPr>
              <w:pStyle w:val="TableParagraph"/>
              <w:spacing w:before="140"/>
              <w:ind w:left="194"/>
              <w:rPr>
                <w:b/>
              </w:rPr>
            </w:pPr>
            <w:r>
              <w:rPr>
                <w:b/>
              </w:rPr>
              <w:t>n.</w:t>
            </w:r>
          </w:p>
        </w:tc>
        <w:tc>
          <w:tcPr>
            <w:tcW w:w="14673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24"/>
              <w:ind w:left="5989" w:right="5974"/>
              <w:jc w:val="center"/>
              <w:rPr>
                <w:b/>
              </w:rPr>
            </w:pPr>
            <w:r>
              <w:rPr>
                <w:b/>
              </w:rPr>
              <w:t>ELENCO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PARTECIPANTI</w:t>
            </w:r>
          </w:p>
        </w:tc>
      </w:tr>
      <w:tr w:rsidR="00F30EFB">
        <w:trPr>
          <w:trHeight w:val="638"/>
        </w:trPr>
        <w:tc>
          <w:tcPr>
            <w:tcW w:w="56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F30EFB">
            <w:pPr>
              <w:rPr>
                <w:sz w:val="2"/>
                <w:szCs w:val="2"/>
              </w:rPr>
            </w:pP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190"/>
              <w:ind w:left="679"/>
              <w:rPr>
                <w:b/>
              </w:rPr>
            </w:pPr>
            <w:r>
              <w:rPr>
                <w:b/>
              </w:rPr>
              <w:t>nome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cognome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65"/>
              <w:ind w:left="296" w:right="145" w:hanging="123"/>
              <w:rPr>
                <w:b/>
              </w:rPr>
            </w:pPr>
            <w:r>
              <w:rPr>
                <w:b/>
              </w:rPr>
              <w:t>ruolo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190"/>
              <w:ind w:left="498"/>
              <w:rPr>
                <w:b/>
              </w:rPr>
            </w:pPr>
            <w:r>
              <w:rPr>
                <w:b/>
              </w:rPr>
              <w:t>indirizzo</w:t>
            </w:r>
            <w:r>
              <w:rPr>
                <w:b/>
                <w:spacing w:val="52"/>
              </w:rPr>
              <w:t xml:space="preserve"> </w:t>
            </w:r>
            <w:proofErr w:type="spellStart"/>
            <w:r>
              <w:rPr>
                <w:b/>
              </w:rPr>
              <w:t>email</w:t>
            </w:r>
            <w:proofErr w:type="spellEnd"/>
            <w:r>
              <w:rPr>
                <w:b/>
              </w:rPr>
              <w:t>/Pec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190"/>
              <w:ind w:left="262"/>
              <w:rPr>
                <w:b/>
              </w:rPr>
            </w:pPr>
            <w:r>
              <w:rPr>
                <w:b/>
              </w:rPr>
              <w:t>telefono/</w:t>
            </w:r>
            <w:proofErr w:type="spellStart"/>
            <w:r>
              <w:rPr>
                <w:b/>
              </w:rPr>
              <w:t>cell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65"/>
              <w:ind w:left="221" w:right="201" w:firstLine="362"/>
              <w:rPr>
                <w:b/>
              </w:rPr>
            </w:pPr>
            <w:r>
              <w:rPr>
                <w:b/>
              </w:rPr>
              <w:t>tipologia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destinatario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(**)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65"/>
              <w:ind w:left="118" w:right="95" w:firstLine="50"/>
              <w:rPr>
                <w:b/>
              </w:rPr>
            </w:pPr>
            <w:r>
              <w:rPr>
                <w:b/>
              </w:rPr>
              <w:t>impresa/ente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riferimento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(***)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190"/>
              <w:ind w:left="994" w:right="977"/>
              <w:jc w:val="center"/>
              <w:rPr>
                <w:b/>
              </w:rPr>
            </w:pPr>
            <w:r>
              <w:rPr>
                <w:b/>
              </w:rPr>
              <w:t>firma</w:t>
            </w:r>
          </w:p>
        </w:tc>
      </w:tr>
      <w:tr w:rsidR="00F30EFB">
        <w:trPr>
          <w:trHeight w:val="681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C04B1C">
            <w:pPr>
              <w:pStyle w:val="TableParagraph"/>
              <w:spacing w:before="212"/>
              <w:ind w:left="172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  <w:tr w:rsidR="00F30EFB">
        <w:trPr>
          <w:trHeight w:val="678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C04B1C">
            <w:pPr>
              <w:pStyle w:val="TableParagraph"/>
              <w:spacing w:before="212"/>
              <w:ind w:left="172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  <w:tr w:rsidR="00F30EFB">
        <w:trPr>
          <w:trHeight w:val="681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C04B1C">
            <w:pPr>
              <w:pStyle w:val="TableParagraph"/>
              <w:spacing w:before="212"/>
              <w:ind w:left="172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  <w:tr w:rsidR="00F30EFB">
        <w:trPr>
          <w:trHeight w:val="679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C04B1C">
            <w:pPr>
              <w:pStyle w:val="TableParagraph"/>
              <w:spacing w:before="212"/>
              <w:ind w:left="172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  <w:tr w:rsidR="00F30EFB">
        <w:trPr>
          <w:trHeight w:val="681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C04B1C">
            <w:pPr>
              <w:pStyle w:val="TableParagraph"/>
              <w:spacing w:before="212"/>
              <w:ind w:left="172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  <w:tr w:rsidR="00F30EFB">
        <w:trPr>
          <w:trHeight w:val="678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C04B1C">
            <w:pPr>
              <w:pStyle w:val="TableParagraph"/>
              <w:spacing w:before="212"/>
              <w:ind w:left="172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  <w:tr w:rsidR="00F30EFB">
        <w:trPr>
          <w:trHeight w:val="680"/>
        </w:trPr>
        <w:tc>
          <w:tcPr>
            <w:tcW w:w="569" w:type="dxa"/>
            <w:tcBorders>
              <w:top w:val="single" w:sz="4" w:space="0" w:color="000000"/>
              <w:right w:val="single" w:sz="4" w:space="0" w:color="000000"/>
            </w:tcBorders>
          </w:tcPr>
          <w:p w:rsidR="00F30EFB" w:rsidRDefault="00C04B1C">
            <w:pPr>
              <w:pStyle w:val="TableParagraph"/>
              <w:spacing w:before="212"/>
              <w:ind w:left="172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</w:tbl>
    <w:p w:rsidR="00F30EFB" w:rsidRDefault="00C04B1C">
      <w:pPr>
        <w:pStyle w:val="Corpodeltesto"/>
        <w:spacing w:before="54"/>
        <w:ind w:left="312"/>
      </w:pPr>
      <w:r>
        <w:t>(*)</w:t>
      </w:r>
      <w:r>
        <w:rPr>
          <w:spacing w:val="-4"/>
        </w:rPr>
        <w:t xml:space="preserve"> </w:t>
      </w:r>
      <w:r>
        <w:t>specificare</w:t>
      </w:r>
      <w:r>
        <w:rPr>
          <w:spacing w:val="-4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partecipante</w:t>
      </w:r>
      <w:r>
        <w:rPr>
          <w:spacing w:val="-4"/>
        </w:rPr>
        <w:t xml:space="preserve"> </w:t>
      </w:r>
      <w:r>
        <w:t>è</w:t>
      </w:r>
      <w:r>
        <w:rPr>
          <w:spacing w:val="53"/>
        </w:rPr>
        <w:t xml:space="preserve"> </w:t>
      </w:r>
      <w:r>
        <w:t>titolare</w:t>
      </w:r>
      <w:r>
        <w:rPr>
          <w:spacing w:val="-4"/>
        </w:rPr>
        <w:t xml:space="preserve"> </w:t>
      </w:r>
      <w:r>
        <w:t>impresa</w:t>
      </w:r>
      <w:r>
        <w:rPr>
          <w:spacing w:val="-3"/>
        </w:rPr>
        <w:t xml:space="preserve"> </w:t>
      </w:r>
      <w:r>
        <w:t>(TA),</w:t>
      </w:r>
      <w:r>
        <w:rPr>
          <w:spacing w:val="-2"/>
        </w:rPr>
        <w:t xml:space="preserve"> </w:t>
      </w:r>
      <w:r>
        <w:t>amministratore</w:t>
      </w:r>
      <w:r>
        <w:rPr>
          <w:spacing w:val="-2"/>
        </w:rPr>
        <w:t xml:space="preserve"> </w:t>
      </w:r>
      <w:r>
        <w:t>ente</w:t>
      </w:r>
      <w:r>
        <w:rPr>
          <w:spacing w:val="-3"/>
        </w:rPr>
        <w:t xml:space="preserve"> </w:t>
      </w:r>
      <w:r>
        <w:t>(AE),</w:t>
      </w:r>
      <w:r>
        <w:rPr>
          <w:spacing w:val="51"/>
        </w:rPr>
        <w:t xml:space="preserve"> </w:t>
      </w:r>
      <w:r>
        <w:t>coadiuvante</w:t>
      </w:r>
      <w:r>
        <w:rPr>
          <w:spacing w:val="-3"/>
        </w:rPr>
        <w:t xml:space="preserve"> </w:t>
      </w:r>
      <w:r>
        <w:t>familiare</w:t>
      </w:r>
      <w:r>
        <w:rPr>
          <w:spacing w:val="-2"/>
        </w:rPr>
        <w:t xml:space="preserve"> </w:t>
      </w:r>
      <w:r>
        <w:t>(CO)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dipendente</w:t>
      </w:r>
      <w:r>
        <w:rPr>
          <w:spacing w:val="-3"/>
        </w:rPr>
        <w:t xml:space="preserve"> </w:t>
      </w:r>
      <w:r>
        <w:t>(DIP)</w:t>
      </w:r>
    </w:p>
    <w:p w:rsidR="00F30EFB" w:rsidRDefault="00C04B1C">
      <w:pPr>
        <w:pStyle w:val="Corpodeltesto"/>
        <w:spacing w:before="62" w:line="295" w:lineRule="auto"/>
        <w:ind w:left="312" w:right="2367"/>
      </w:pPr>
      <w:r>
        <w:t>(**)</w:t>
      </w:r>
      <w:r>
        <w:rPr>
          <w:spacing w:val="1"/>
        </w:rPr>
        <w:t xml:space="preserve"> </w:t>
      </w:r>
      <w:r>
        <w:t>indicare se impresa agricola (IA), operatore forestale (OP), ente gestore del territorio (EGT) (specificare), o PMI (ricadente in area C e D)</w:t>
      </w:r>
      <w:r>
        <w:rPr>
          <w:spacing w:val="-52"/>
        </w:rPr>
        <w:t xml:space="preserve"> </w:t>
      </w:r>
      <w:r>
        <w:t>(***)</w:t>
      </w:r>
      <w:r>
        <w:rPr>
          <w:spacing w:val="-3"/>
        </w:rPr>
        <w:t xml:space="preserve"> </w:t>
      </w:r>
      <w:r>
        <w:t>indicare</w:t>
      </w:r>
      <w:r>
        <w:rPr>
          <w:spacing w:val="-2"/>
        </w:rPr>
        <w:t xml:space="preserve"> </w:t>
      </w:r>
      <w:r>
        <w:t>la denominazione dell’azienda/ente e relativa</w:t>
      </w:r>
      <w:r>
        <w:rPr>
          <w:spacing w:val="-1"/>
        </w:rPr>
        <w:t xml:space="preserve"> </w:t>
      </w:r>
      <w:proofErr w:type="spellStart"/>
      <w:r>
        <w:t>P.IVA</w:t>
      </w:r>
      <w:proofErr w:type="spellEnd"/>
      <w:r>
        <w:t>/CF</w:t>
      </w:r>
    </w:p>
    <w:p w:rsidR="00F30EFB" w:rsidRDefault="00F30EFB">
      <w:pPr>
        <w:pStyle w:val="Corpodeltesto"/>
        <w:rPr>
          <w:sz w:val="24"/>
        </w:rPr>
      </w:pPr>
    </w:p>
    <w:p w:rsidR="00F30EFB" w:rsidRDefault="00C04B1C">
      <w:pPr>
        <w:pStyle w:val="Corpodeltesto"/>
        <w:tabs>
          <w:tab w:val="left" w:pos="14485"/>
        </w:tabs>
        <w:spacing w:before="210"/>
        <w:ind w:left="7393"/>
      </w:pPr>
      <w:r>
        <w:t>Firma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responsabile</w:t>
      </w:r>
      <w:r>
        <w:rPr>
          <w:spacing w:val="-3"/>
        </w:rPr>
        <w:t xml:space="preserve"> </w:t>
      </w:r>
      <w:r>
        <w:t xml:space="preserve">tecnico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30EFB" w:rsidRDefault="00F30EFB">
      <w:pPr>
        <w:sectPr w:rsidR="00F30EFB">
          <w:headerReference w:type="default" r:id="rId25"/>
          <w:footerReference w:type="default" r:id="rId26"/>
          <w:pgSz w:w="16850" w:h="11910" w:orient="landscape"/>
          <w:pgMar w:top="2260" w:right="620" w:bottom="1100" w:left="540" w:header="708" w:footer="916" w:gutter="0"/>
          <w:cols w:space="720"/>
        </w:sectPr>
      </w:pPr>
    </w:p>
    <w:p w:rsidR="00F30EFB" w:rsidRDefault="00F30EFB">
      <w:pPr>
        <w:pStyle w:val="Corpodeltesto"/>
        <w:spacing w:before="9"/>
        <w:rPr>
          <w:sz w:val="27"/>
        </w:rPr>
      </w:pPr>
    </w:p>
    <w:tbl>
      <w:tblPr>
        <w:tblStyle w:val="TableNormal"/>
        <w:tblW w:w="0" w:type="auto"/>
        <w:tblInd w:w="2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69"/>
        <w:gridCol w:w="2905"/>
        <w:gridCol w:w="850"/>
        <w:gridCol w:w="2835"/>
        <w:gridCol w:w="1702"/>
        <w:gridCol w:w="1985"/>
        <w:gridCol w:w="1844"/>
        <w:gridCol w:w="2552"/>
      </w:tblGrid>
      <w:tr w:rsidR="00F30EFB">
        <w:trPr>
          <w:trHeight w:val="433"/>
        </w:trPr>
        <w:tc>
          <w:tcPr>
            <w:tcW w:w="569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F30EFB">
            <w:pPr>
              <w:pStyle w:val="TableParagraph"/>
              <w:rPr>
                <w:sz w:val="24"/>
              </w:rPr>
            </w:pPr>
          </w:p>
          <w:p w:rsidR="00F30EFB" w:rsidRDefault="00C04B1C">
            <w:pPr>
              <w:pStyle w:val="TableParagraph"/>
              <w:spacing w:before="140"/>
              <w:ind w:left="194"/>
              <w:rPr>
                <w:b/>
              </w:rPr>
            </w:pPr>
            <w:r>
              <w:rPr>
                <w:b/>
              </w:rPr>
              <w:t>n.</w:t>
            </w:r>
          </w:p>
        </w:tc>
        <w:tc>
          <w:tcPr>
            <w:tcW w:w="14673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24"/>
              <w:ind w:left="5989" w:right="5974"/>
              <w:jc w:val="center"/>
              <w:rPr>
                <w:b/>
              </w:rPr>
            </w:pPr>
            <w:r>
              <w:rPr>
                <w:b/>
              </w:rPr>
              <w:t>ELENCO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PARTECIPANTI</w:t>
            </w:r>
          </w:p>
        </w:tc>
      </w:tr>
      <w:tr w:rsidR="00F30EFB">
        <w:trPr>
          <w:trHeight w:val="638"/>
        </w:trPr>
        <w:tc>
          <w:tcPr>
            <w:tcW w:w="56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F30EFB">
            <w:pPr>
              <w:rPr>
                <w:sz w:val="2"/>
                <w:szCs w:val="2"/>
              </w:rPr>
            </w:pP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193"/>
              <w:ind w:left="679"/>
              <w:rPr>
                <w:b/>
              </w:rPr>
            </w:pPr>
            <w:r>
              <w:rPr>
                <w:b/>
              </w:rPr>
              <w:t>nome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cognome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65"/>
              <w:ind w:left="296" w:right="145" w:hanging="123"/>
              <w:rPr>
                <w:b/>
              </w:rPr>
            </w:pPr>
            <w:r>
              <w:rPr>
                <w:b/>
              </w:rPr>
              <w:t>ruolo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193"/>
              <w:ind w:left="498"/>
              <w:rPr>
                <w:b/>
              </w:rPr>
            </w:pPr>
            <w:r>
              <w:rPr>
                <w:b/>
              </w:rPr>
              <w:t>indirizzo</w:t>
            </w:r>
            <w:r>
              <w:rPr>
                <w:b/>
                <w:spacing w:val="52"/>
              </w:rPr>
              <w:t xml:space="preserve"> </w:t>
            </w:r>
            <w:proofErr w:type="spellStart"/>
            <w:r>
              <w:rPr>
                <w:b/>
              </w:rPr>
              <w:t>email</w:t>
            </w:r>
            <w:proofErr w:type="spellEnd"/>
            <w:r>
              <w:rPr>
                <w:b/>
              </w:rPr>
              <w:t>/Pec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193"/>
              <w:ind w:left="262"/>
              <w:rPr>
                <w:b/>
              </w:rPr>
            </w:pPr>
            <w:r>
              <w:rPr>
                <w:b/>
              </w:rPr>
              <w:t>telefono/</w:t>
            </w:r>
            <w:proofErr w:type="spellStart"/>
            <w:r>
              <w:rPr>
                <w:b/>
              </w:rPr>
              <w:t>cell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65"/>
              <w:ind w:left="221" w:right="201" w:firstLine="362"/>
              <w:rPr>
                <w:b/>
              </w:rPr>
            </w:pPr>
            <w:r>
              <w:rPr>
                <w:b/>
              </w:rPr>
              <w:t>tipologia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destinatario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(**)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65"/>
              <w:ind w:left="118" w:right="95" w:firstLine="50"/>
              <w:rPr>
                <w:b/>
              </w:rPr>
            </w:pPr>
            <w:r>
              <w:rPr>
                <w:b/>
              </w:rPr>
              <w:t>impresa/ente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riferimento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(***)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193"/>
              <w:ind w:left="994" w:right="977"/>
              <w:jc w:val="center"/>
              <w:rPr>
                <w:b/>
              </w:rPr>
            </w:pPr>
            <w:r>
              <w:rPr>
                <w:b/>
              </w:rPr>
              <w:t>firma</w:t>
            </w:r>
          </w:p>
        </w:tc>
      </w:tr>
      <w:tr w:rsidR="00F30EFB">
        <w:trPr>
          <w:trHeight w:val="681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C04B1C">
            <w:pPr>
              <w:pStyle w:val="TableParagraph"/>
              <w:spacing w:before="215"/>
              <w:ind w:left="172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  <w:tr w:rsidR="00F30EFB">
        <w:trPr>
          <w:trHeight w:val="678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C04B1C">
            <w:pPr>
              <w:pStyle w:val="TableParagraph"/>
              <w:spacing w:before="212"/>
              <w:ind w:left="172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  <w:tr w:rsidR="00F30EFB">
        <w:trPr>
          <w:trHeight w:val="681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C04B1C">
            <w:pPr>
              <w:pStyle w:val="TableParagraph"/>
              <w:spacing w:before="214"/>
              <w:ind w:left="117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  <w:tr w:rsidR="00F30EFB">
        <w:trPr>
          <w:trHeight w:val="679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C04B1C">
            <w:pPr>
              <w:pStyle w:val="TableParagraph"/>
              <w:spacing w:before="212"/>
              <w:ind w:left="117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  <w:tr w:rsidR="00F30EFB">
        <w:trPr>
          <w:trHeight w:val="681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C04B1C">
            <w:pPr>
              <w:pStyle w:val="TableParagraph"/>
              <w:spacing w:before="214"/>
              <w:ind w:left="117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  <w:tr w:rsidR="00F30EFB">
        <w:trPr>
          <w:trHeight w:val="678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C04B1C">
            <w:pPr>
              <w:pStyle w:val="TableParagraph"/>
              <w:spacing w:before="212"/>
              <w:ind w:left="117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  <w:tr w:rsidR="00F30EFB">
        <w:trPr>
          <w:trHeight w:val="680"/>
        </w:trPr>
        <w:tc>
          <w:tcPr>
            <w:tcW w:w="569" w:type="dxa"/>
            <w:tcBorders>
              <w:top w:val="single" w:sz="4" w:space="0" w:color="000000"/>
              <w:right w:val="single" w:sz="4" w:space="0" w:color="000000"/>
            </w:tcBorders>
          </w:tcPr>
          <w:p w:rsidR="00F30EFB" w:rsidRDefault="00C04B1C">
            <w:pPr>
              <w:pStyle w:val="TableParagraph"/>
              <w:spacing w:before="214"/>
              <w:ind w:left="117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</w:tbl>
    <w:p w:rsidR="00F30EFB" w:rsidRDefault="00C04B1C">
      <w:pPr>
        <w:pStyle w:val="Corpodeltesto"/>
        <w:spacing w:before="54"/>
        <w:ind w:left="312"/>
      </w:pPr>
      <w:r>
        <w:t>(*)</w:t>
      </w:r>
      <w:r>
        <w:rPr>
          <w:spacing w:val="-4"/>
        </w:rPr>
        <w:t xml:space="preserve"> </w:t>
      </w:r>
      <w:r>
        <w:t>specificare</w:t>
      </w:r>
      <w:r>
        <w:rPr>
          <w:spacing w:val="-4"/>
        </w:rPr>
        <w:t xml:space="preserve"> </w:t>
      </w:r>
      <w:r>
        <w:t>se</w:t>
      </w:r>
      <w:r>
        <w:rPr>
          <w:spacing w:val="52"/>
        </w:rPr>
        <w:t xml:space="preserve"> </w:t>
      </w:r>
      <w:r>
        <w:t>il partecipante</w:t>
      </w:r>
      <w:r>
        <w:rPr>
          <w:spacing w:val="-4"/>
        </w:rPr>
        <w:t xml:space="preserve"> </w:t>
      </w:r>
      <w:r>
        <w:t>è</w:t>
      </w:r>
      <w:r>
        <w:rPr>
          <w:spacing w:val="51"/>
        </w:rPr>
        <w:t xml:space="preserve"> </w:t>
      </w:r>
      <w:r>
        <w:t>titolare</w:t>
      </w:r>
      <w:r>
        <w:rPr>
          <w:spacing w:val="-3"/>
        </w:rPr>
        <w:t xml:space="preserve"> </w:t>
      </w:r>
      <w:r>
        <w:t>impresa</w:t>
      </w:r>
      <w:r>
        <w:rPr>
          <w:spacing w:val="-4"/>
        </w:rPr>
        <w:t xml:space="preserve"> </w:t>
      </w:r>
      <w:r>
        <w:t>(TA),</w:t>
      </w:r>
      <w:r>
        <w:rPr>
          <w:spacing w:val="-1"/>
        </w:rPr>
        <w:t xml:space="preserve"> </w:t>
      </w:r>
      <w:r>
        <w:t>amministratore</w:t>
      </w:r>
      <w:r>
        <w:rPr>
          <w:spacing w:val="-4"/>
        </w:rPr>
        <w:t xml:space="preserve"> </w:t>
      </w:r>
      <w:r>
        <w:t>ente</w:t>
      </w:r>
      <w:r>
        <w:rPr>
          <w:spacing w:val="-1"/>
        </w:rPr>
        <w:t xml:space="preserve"> </w:t>
      </w:r>
      <w:r>
        <w:t>(AE),</w:t>
      </w:r>
      <w:r>
        <w:rPr>
          <w:spacing w:val="51"/>
        </w:rPr>
        <w:t xml:space="preserve"> </w:t>
      </w:r>
      <w:r>
        <w:t>coadiuvante</w:t>
      </w:r>
      <w:r>
        <w:rPr>
          <w:spacing w:val="-1"/>
        </w:rPr>
        <w:t xml:space="preserve"> </w:t>
      </w:r>
      <w:r>
        <w:t>familiare</w:t>
      </w:r>
      <w:r>
        <w:rPr>
          <w:spacing w:val="-4"/>
        </w:rPr>
        <w:t xml:space="preserve"> </w:t>
      </w:r>
      <w:r>
        <w:t>(CO)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dipendente</w:t>
      </w:r>
      <w:r>
        <w:rPr>
          <w:spacing w:val="-3"/>
        </w:rPr>
        <w:t xml:space="preserve"> </w:t>
      </w:r>
      <w:r>
        <w:t>(DIP)</w:t>
      </w:r>
    </w:p>
    <w:p w:rsidR="00F30EFB" w:rsidRDefault="00C04B1C">
      <w:pPr>
        <w:pStyle w:val="Corpodeltesto"/>
        <w:spacing w:before="62" w:line="295" w:lineRule="auto"/>
        <w:ind w:left="312" w:right="2367"/>
      </w:pPr>
      <w:r>
        <w:t>(**)</w:t>
      </w:r>
      <w:r>
        <w:rPr>
          <w:spacing w:val="1"/>
        </w:rPr>
        <w:t xml:space="preserve"> </w:t>
      </w:r>
      <w:r>
        <w:t>indicare se impresa agricola (IA), operatore forestale (OP), ente gestore del territorio (EGT) (specificare), o PMI (ricadente in area C e D)</w:t>
      </w:r>
      <w:r>
        <w:rPr>
          <w:spacing w:val="-52"/>
        </w:rPr>
        <w:t xml:space="preserve"> </w:t>
      </w:r>
      <w:r>
        <w:t>(***)</w:t>
      </w:r>
      <w:r>
        <w:rPr>
          <w:spacing w:val="-3"/>
        </w:rPr>
        <w:t xml:space="preserve"> </w:t>
      </w:r>
      <w:r>
        <w:t>indicare</w:t>
      </w:r>
      <w:r>
        <w:rPr>
          <w:spacing w:val="-1"/>
        </w:rPr>
        <w:t xml:space="preserve"> </w:t>
      </w:r>
      <w:r>
        <w:t>la denominazione dell’azienda/ente e relativa</w:t>
      </w:r>
      <w:r>
        <w:rPr>
          <w:spacing w:val="-1"/>
        </w:rPr>
        <w:t xml:space="preserve"> </w:t>
      </w:r>
      <w:proofErr w:type="spellStart"/>
      <w:r>
        <w:t>P.IVA</w:t>
      </w:r>
      <w:proofErr w:type="spellEnd"/>
      <w:r>
        <w:t>/CF</w:t>
      </w:r>
    </w:p>
    <w:p w:rsidR="00F30EFB" w:rsidRDefault="00F30EFB">
      <w:pPr>
        <w:pStyle w:val="Corpodeltesto"/>
        <w:spacing w:before="1"/>
        <w:rPr>
          <w:sz w:val="19"/>
        </w:rPr>
      </w:pPr>
    </w:p>
    <w:p w:rsidR="00F30EFB" w:rsidRDefault="00C04B1C">
      <w:pPr>
        <w:pStyle w:val="Corpodeltesto"/>
        <w:tabs>
          <w:tab w:val="left" w:pos="14485"/>
        </w:tabs>
        <w:ind w:left="7393"/>
      </w:pPr>
      <w:r>
        <w:t>Firma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responsabile</w:t>
      </w:r>
      <w:r>
        <w:rPr>
          <w:spacing w:val="-3"/>
        </w:rPr>
        <w:t xml:space="preserve"> </w:t>
      </w:r>
      <w:r>
        <w:t xml:space="preserve">tecnico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30EFB" w:rsidRDefault="00F30EFB">
      <w:pPr>
        <w:sectPr w:rsidR="00F30EFB">
          <w:pgSz w:w="16850" w:h="11910" w:orient="landscape"/>
          <w:pgMar w:top="2260" w:right="620" w:bottom="1100" w:left="540" w:header="708" w:footer="916" w:gutter="0"/>
          <w:cols w:space="720"/>
        </w:sectPr>
      </w:pPr>
    </w:p>
    <w:p w:rsidR="00F30EFB" w:rsidRDefault="00F30EFB">
      <w:pPr>
        <w:pStyle w:val="Corpodeltesto"/>
        <w:spacing w:before="9"/>
        <w:rPr>
          <w:sz w:val="27"/>
        </w:rPr>
      </w:pPr>
    </w:p>
    <w:tbl>
      <w:tblPr>
        <w:tblStyle w:val="TableNormal"/>
        <w:tblW w:w="0" w:type="auto"/>
        <w:tblInd w:w="2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69"/>
        <w:gridCol w:w="2905"/>
        <w:gridCol w:w="850"/>
        <w:gridCol w:w="2835"/>
        <w:gridCol w:w="1702"/>
        <w:gridCol w:w="1985"/>
        <w:gridCol w:w="1844"/>
        <w:gridCol w:w="2552"/>
      </w:tblGrid>
      <w:tr w:rsidR="00F30EFB">
        <w:trPr>
          <w:trHeight w:val="433"/>
        </w:trPr>
        <w:tc>
          <w:tcPr>
            <w:tcW w:w="569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F30EFB">
            <w:pPr>
              <w:pStyle w:val="TableParagraph"/>
              <w:rPr>
                <w:sz w:val="24"/>
              </w:rPr>
            </w:pPr>
          </w:p>
          <w:p w:rsidR="00F30EFB" w:rsidRDefault="00C04B1C">
            <w:pPr>
              <w:pStyle w:val="TableParagraph"/>
              <w:spacing w:before="140"/>
              <w:ind w:left="194"/>
              <w:rPr>
                <w:b/>
              </w:rPr>
            </w:pPr>
            <w:r>
              <w:rPr>
                <w:b/>
              </w:rPr>
              <w:t>n.</w:t>
            </w:r>
          </w:p>
        </w:tc>
        <w:tc>
          <w:tcPr>
            <w:tcW w:w="14673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24"/>
              <w:ind w:left="5989" w:right="5974"/>
              <w:jc w:val="center"/>
              <w:rPr>
                <w:b/>
              </w:rPr>
            </w:pPr>
            <w:r>
              <w:rPr>
                <w:b/>
              </w:rPr>
              <w:t>ELENCO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PARTECIPANTI</w:t>
            </w:r>
          </w:p>
        </w:tc>
      </w:tr>
      <w:tr w:rsidR="00F30EFB">
        <w:trPr>
          <w:trHeight w:val="638"/>
        </w:trPr>
        <w:tc>
          <w:tcPr>
            <w:tcW w:w="56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F30EFB">
            <w:pPr>
              <w:rPr>
                <w:sz w:val="2"/>
                <w:szCs w:val="2"/>
              </w:rPr>
            </w:pP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193"/>
              <w:ind w:left="679"/>
              <w:rPr>
                <w:b/>
              </w:rPr>
            </w:pPr>
            <w:r>
              <w:rPr>
                <w:b/>
              </w:rPr>
              <w:t>nome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 cognome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65"/>
              <w:ind w:left="296" w:right="145" w:hanging="123"/>
              <w:rPr>
                <w:b/>
              </w:rPr>
            </w:pPr>
            <w:r>
              <w:rPr>
                <w:b/>
              </w:rPr>
              <w:t>ruolo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193"/>
              <w:ind w:left="498"/>
              <w:rPr>
                <w:b/>
              </w:rPr>
            </w:pPr>
            <w:r>
              <w:rPr>
                <w:b/>
              </w:rPr>
              <w:t>indirizzo</w:t>
            </w:r>
            <w:r>
              <w:rPr>
                <w:b/>
                <w:spacing w:val="52"/>
              </w:rPr>
              <w:t xml:space="preserve"> </w:t>
            </w:r>
            <w:proofErr w:type="spellStart"/>
            <w:r>
              <w:rPr>
                <w:b/>
              </w:rPr>
              <w:t>email</w:t>
            </w:r>
            <w:proofErr w:type="spellEnd"/>
            <w:r>
              <w:rPr>
                <w:b/>
              </w:rPr>
              <w:t>/Pec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193"/>
              <w:ind w:left="262"/>
              <w:rPr>
                <w:b/>
              </w:rPr>
            </w:pPr>
            <w:r>
              <w:rPr>
                <w:b/>
              </w:rPr>
              <w:t>telefono/</w:t>
            </w:r>
            <w:proofErr w:type="spellStart"/>
            <w:r>
              <w:rPr>
                <w:b/>
              </w:rPr>
              <w:t>cell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65"/>
              <w:ind w:left="221" w:right="201" w:firstLine="362"/>
              <w:rPr>
                <w:b/>
              </w:rPr>
            </w:pPr>
            <w:r>
              <w:rPr>
                <w:b/>
              </w:rPr>
              <w:t>tipologia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destinatario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(**)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65"/>
              <w:ind w:left="118" w:right="95" w:firstLine="50"/>
              <w:rPr>
                <w:b/>
              </w:rPr>
            </w:pPr>
            <w:r>
              <w:rPr>
                <w:b/>
              </w:rPr>
              <w:t>impresa/ente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riferimento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(***)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193"/>
              <w:ind w:left="994" w:right="977"/>
              <w:jc w:val="center"/>
              <w:rPr>
                <w:b/>
              </w:rPr>
            </w:pPr>
            <w:r>
              <w:rPr>
                <w:b/>
              </w:rPr>
              <w:t>firma</w:t>
            </w:r>
          </w:p>
        </w:tc>
      </w:tr>
      <w:tr w:rsidR="00F30EFB">
        <w:trPr>
          <w:trHeight w:val="681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C04B1C">
            <w:pPr>
              <w:pStyle w:val="TableParagraph"/>
              <w:spacing w:before="215"/>
              <w:ind w:left="117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  <w:tr w:rsidR="00F30EFB">
        <w:trPr>
          <w:trHeight w:val="678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C04B1C">
            <w:pPr>
              <w:pStyle w:val="TableParagraph"/>
              <w:spacing w:before="212"/>
              <w:ind w:left="117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  <w:tr w:rsidR="00F30EFB">
        <w:trPr>
          <w:trHeight w:val="681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C04B1C">
            <w:pPr>
              <w:pStyle w:val="TableParagraph"/>
              <w:spacing w:before="214"/>
              <w:ind w:left="117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  <w:tr w:rsidR="00F30EFB">
        <w:trPr>
          <w:trHeight w:val="679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C04B1C">
            <w:pPr>
              <w:pStyle w:val="TableParagraph"/>
              <w:spacing w:before="212"/>
              <w:ind w:left="117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  <w:tr w:rsidR="00F30EFB">
        <w:trPr>
          <w:trHeight w:val="681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C04B1C">
            <w:pPr>
              <w:pStyle w:val="TableParagraph"/>
              <w:spacing w:before="214"/>
              <w:ind w:left="117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  <w:tr w:rsidR="00F30EFB">
        <w:trPr>
          <w:trHeight w:val="678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C04B1C">
            <w:pPr>
              <w:pStyle w:val="TableParagraph"/>
              <w:spacing w:before="212"/>
              <w:ind w:left="117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  <w:tr w:rsidR="00F30EFB">
        <w:trPr>
          <w:trHeight w:val="680"/>
        </w:trPr>
        <w:tc>
          <w:tcPr>
            <w:tcW w:w="569" w:type="dxa"/>
            <w:tcBorders>
              <w:top w:val="single" w:sz="4" w:space="0" w:color="000000"/>
              <w:right w:val="single" w:sz="4" w:space="0" w:color="000000"/>
            </w:tcBorders>
          </w:tcPr>
          <w:p w:rsidR="00F30EFB" w:rsidRDefault="00C04B1C">
            <w:pPr>
              <w:pStyle w:val="TableParagraph"/>
              <w:spacing w:before="214"/>
              <w:ind w:left="117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</w:tbl>
    <w:p w:rsidR="00F30EFB" w:rsidRDefault="00C04B1C">
      <w:pPr>
        <w:pStyle w:val="Corpodeltesto"/>
        <w:spacing w:before="54"/>
        <w:ind w:left="312"/>
      </w:pPr>
      <w:r>
        <w:t>(*)</w:t>
      </w:r>
      <w:r>
        <w:rPr>
          <w:spacing w:val="-4"/>
        </w:rPr>
        <w:t xml:space="preserve"> </w:t>
      </w:r>
      <w:r>
        <w:t>specificare</w:t>
      </w:r>
      <w:r>
        <w:rPr>
          <w:spacing w:val="-4"/>
        </w:rPr>
        <w:t xml:space="preserve"> </w:t>
      </w:r>
      <w:r>
        <w:t>se</w:t>
      </w:r>
      <w:r>
        <w:rPr>
          <w:spacing w:val="52"/>
        </w:rPr>
        <w:t xml:space="preserve"> </w:t>
      </w:r>
      <w:r>
        <w:t>il partecipante</w:t>
      </w:r>
      <w:r>
        <w:rPr>
          <w:spacing w:val="-4"/>
        </w:rPr>
        <w:t xml:space="preserve"> </w:t>
      </w:r>
      <w:r>
        <w:t>è</w:t>
      </w:r>
      <w:r>
        <w:rPr>
          <w:spacing w:val="51"/>
        </w:rPr>
        <w:t xml:space="preserve"> </w:t>
      </w:r>
      <w:r>
        <w:t>titolare</w:t>
      </w:r>
      <w:r>
        <w:rPr>
          <w:spacing w:val="-3"/>
        </w:rPr>
        <w:t xml:space="preserve"> </w:t>
      </w:r>
      <w:r>
        <w:t>impresa</w:t>
      </w:r>
      <w:r>
        <w:rPr>
          <w:spacing w:val="-4"/>
        </w:rPr>
        <w:t xml:space="preserve"> </w:t>
      </w:r>
      <w:r>
        <w:t>(TA),</w:t>
      </w:r>
      <w:r>
        <w:rPr>
          <w:spacing w:val="-1"/>
        </w:rPr>
        <w:t xml:space="preserve"> </w:t>
      </w:r>
      <w:r>
        <w:t>amministratore</w:t>
      </w:r>
      <w:r>
        <w:rPr>
          <w:spacing w:val="-4"/>
        </w:rPr>
        <w:t xml:space="preserve"> </w:t>
      </w:r>
      <w:r>
        <w:t>ente</w:t>
      </w:r>
      <w:r>
        <w:rPr>
          <w:spacing w:val="-1"/>
        </w:rPr>
        <w:t xml:space="preserve"> </w:t>
      </w:r>
      <w:r>
        <w:t>(AE),</w:t>
      </w:r>
      <w:r>
        <w:rPr>
          <w:spacing w:val="51"/>
        </w:rPr>
        <w:t xml:space="preserve"> </w:t>
      </w:r>
      <w:r>
        <w:t>coadiuvante</w:t>
      </w:r>
      <w:r>
        <w:rPr>
          <w:spacing w:val="-1"/>
        </w:rPr>
        <w:t xml:space="preserve"> </w:t>
      </w:r>
      <w:r>
        <w:t>familiare</w:t>
      </w:r>
      <w:r>
        <w:rPr>
          <w:spacing w:val="-4"/>
        </w:rPr>
        <w:t xml:space="preserve"> </w:t>
      </w:r>
      <w:r>
        <w:t>(CO)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dipendente</w:t>
      </w:r>
      <w:r>
        <w:rPr>
          <w:spacing w:val="-3"/>
        </w:rPr>
        <w:t xml:space="preserve"> </w:t>
      </w:r>
      <w:r>
        <w:t>(DIP)</w:t>
      </w:r>
    </w:p>
    <w:p w:rsidR="00F30EFB" w:rsidRDefault="00C04B1C">
      <w:pPr>
        <w:pStyle w:val="Corpodeltesto"/>
        <w:spacing w:before="62" w:line="295" w:lineRule="auto"/>
        <w:ind w:left="312" w:right="2367"/>
      </w:pPr>
      <w:r>
        <w:t>(**)</w:t>
      </w:r>
      <w:r>
        <w:rPr>
          <w:spacing w:val="1"/>
        </w:rPr>
        <w:t xml:space="preserve"> </w:t>
      </w:r>
      <w:r>
        <w:t>indicare se impresa agricola (IA), operatore forestale (OP), ente gestore del territorio (EGT) (specificare), o PMI (ricadente in area C e D)</w:t>
      </w:r>
      <w:r>
        <w:rPr>
          <w:spacing w:val="-52"/>
        </w:rPr>
        <w:t xml:space="preserve"> </w:t>
      </w:r>
      <w:r>
        <w:t>(***)</w:t>
      </w:r>
      <w:r>
        <w:rPr>
          <w:spacing w:val="-3"/>
        </w:rPr>
        <w:t xml:space="preserve"> </w:t>
      </w:r>
      <w:r>
        <w:t>indicare</w:t>
      </w:r>
      <w:r>
        <w:rPr>
          <w:spacing w:val="-1"/>
        </w:rPr>
        <w:t xml:space="preserve"> </w:t>
      </w:r>
      <w:r>
        <w:t>la denominazione dell’azienda/ente e relativa</w:t>
      </w:r>
      <w:r>
        <w:rPr>
          <w:spacing w:val="-1"/>
        </w:rPr>
        <w:t xml:space="preserve"> </w:t>
      </w:r>
      <w:proofErr w:type="spellStart"/>
      <w:r>
        <w:t>P.IVA</w:t>
      </w:r>
      <w:proofErr w:type="spellEnd"/>
      <w:r>
        <w:t>/CF</w:t>
      </w:r>
    </w:p>
    <w:p w:rsidR="00F30EFB" w:rsidRDefault="00C04B1C">
      <w:pPr>
        <w:pStyle w:val="Corpodeltesto"/>
        <w:tabs>
          <w:tab w:val="left" w:pos="14485"/>
        </w:tabs>
        <w:spacing w:before="172"/>
        <w:ind w:left="7393"/>
      </w:pPr>
      <w:r>
        <w:t>Firma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responsabile</w:t>
      </w:r>
      <w:r>
        <w:rPr>
          <w:spacing w:val="-3"/>
        </w:rPr>
        <w:t xml:space="preserve"> </w:t>
      </w:r>
      <w:r>
        <w:t xml:space="preserve">tecnico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30EFB" w:rsidRDefault="00F30EFB">
      <w:pPr>
        <w:sectPr w:rsidR="00F30EFB">
          <w:pgSz w:w="16850" w:h="11910" w:orient="landscape"/>
          <w:pgMar w:top="2260" w:right="620" w:bottom="1100" w:left="540" w:header="708" w:footer="916" w:gutter="0"/>
          <w:cols w:space="720"/>
        </w:sectPr>
      </w:pPr>
    </w:p>
    <w:p w:rsidR="00F30EFB" w:rsidRDefault="00F30EFB">
      <w:pPr>
        <w:pStyle w:val="Corpodeltesto"/>
        <w:spacing w:before="9"/>
        <w:rPr>
          <w:sz w:val="27"/>
        </w:rPr>
      </w:pPr>
    </w:p>
    <w:tbl>
      <w:tblPr>
        <w:tblStyle w:val="TableNormal"/>
        <w:tblW w:w="0" w:type="auto"/>
        <w:tblInd w:w="2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69"/>
        <w:gridCol w:w="2905"/>
        <w:gridCol w:w="850"/>
        <w:gridCol w:w="2835"/>
        <w:gridCol w:w="1702"/>
        <w:gridCol w:w="1985"/>
        <w:gridCol w:w="1844"/>
        <w:gridCol w:w="2552"/>
      </w:tblGrid>
      <w:tr w:rsidR="00F30EFB">
        <w:trPr>
          <w:trHeight w:val="433"/>
        </w:trPr>
        <w:tc>
          <w:tcPr>
            <w:tcW w:w="569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F30EFB">
            <w:pPr>
              <w:pStyle w:val="TableParagraph"/>
              <w:rPr>
                <w:sz w:val="24"/>
              </w:rPr>
            </w:pPr>
          </w:p>
          <w:p w:rsidR="00F30EFB" w:rsidRDefault="00C04B1C">
            <w:pPr>
              <w:pStyle w:val="TableParagraph"/>
              <w:spacing w:before="140"/>
              <w:ind w:left="194"/>
              <w:rPr>
                <w:b/>
              </w:rPr>
            </w:pPr>
            <w:r>
              <w:rPr>
                <w:b/>
              </w:rPr>
              <w:t>n.</w:t>
            </w:r>
          </w:p>
        </w:tc>
        <w:tc>
          <w:tcPr>
            <w:tcW w:w="14673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24"/>
              <w:ind w:left="5989" w:right="5974"/>
              <w:jc w:val="center"/>
              <w:rPr>
                <w:b/>
              </w:rPr>
            </w:pPr>
            <w:r>
              <w:rPr>
                <w:b/>
              </w:rPr>
              <w:t>ELENCO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PARTECIPANTI</w:t>
            </w:r>
          </w:p>
        </w:tc>
      </w:tr>
      <w:tr w:rsidR="00F30EFB">
        <w:trPr>
          <w:trHeight w:val="638"/>
        </w:trPr>
        <w:tc>
          <w:tcPr>
            <w:tcW w:w="56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F30EFB">
            <w:pPr>
              <w:rPr>
                <w:sz w:val="2"/>
                <w:szCs w:val="2"/>
              </w:rPr>
            </w:pP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193"/>
              <w:ind w:left="679"/>
              <w:rPr>
                <w:b/>
              </w:rPr>
            </w:pPr>
            <w:r>
              <w:rPr>
                <w:b/>
              </w:rPr>
              <w:t>nome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cognome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65"/>
              <w:ind w:left="296" w:right="145" w:hanging="123"/>
              <w:rPr>
                <w:b/>
              </w:rPr>
            </w:pPr>
            <w:r>
              <w:rPr>
                <w:b/>
              </w:rPr>
              <w:t>ruolo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193"/>
              <w:ind w:left="498"/>
              <w:rPr>
                <w:b/>
              </w:rPr>
            </w:pPr>
            <w:r>
              <w:rPr>
                <w:b/>
              </w:rPr>
              <w:t>indirizzo</w:t>
            </w:r>
            <w:r>
              <w:rPr>
                <w:b/>
                <w:spacing w:val="52"/>
              </w:rPr>
              <w:t xml:space="preserve"> </w:t>
            </w:r>
            <w:proofErr w:type="spellStart"/>
            <w:r>
              <w:rPr>
                <w:b/>
              </w:rPr>
              <w:t>email</w:t>
            </w:r>
            <w:proofErr w:type="spellEnd"/>
            <w:r>
              <w:rPr>
                <w:b/>
              </w:rPr>
              <w:t>/Pec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193"/>
              <w:ind w:left="262"/>
              <w:rPr>
                <w:b/>
              </w:rPr>
            </w:pPr>
            <w:r>
              <w:rPr>
                <w:b/>
              </w:rPr>
              <w:t>telefono/</w:t>
            </w:r>
            <w:proofErr w:type="spellStart"/>
            <w:r>
              <w:rPr>
                <w:b/>
              </w:rPr>
              <w:t>cell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65"/>
              <w:ind w:left="221" w:right="201" w:firstLine="362"/>
              <w:rPr>
                <w:b/>
              </w:rPr>
            </w:pPr>
            <w:r>
              <w:rPr>
                <w:b/>
              </w:rPr>
              <w:t>tipologia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destinatario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(**)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65"/>
              <w:ind w:left="118" w:right="95" w:firstLine="50"/>
              <w:rPr>
                <w:b/>
              </w:rPr>
            </w:pPr>
            <w:r>
              <w:rPr>
                <w:b/>
              </w:rPr>
              <w:t>impresa/ente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riferimento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(***)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193"/>
              <w:ind w:left="994" w:right="977"/>
              <w:jc w:val="center"/>
              <w:rPr>
                <w:b/>
              </w:rPr>
            </w:pPr>
            <w:r>
              <w:rPr>
                <w:b/>
              </w:rPr>
              <w:t>firma</w:t>
            </w:r>
          </w:p>
        </w:tc>
      </w:tr>
      <w:tr w:rsidR="00F30EFB">
        <w:trPr>
          <w:trHeight w:val="681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  <w:spacing w:before="8"/>
              <w:rPr>
                <w:sz w:val="17"/>
              </w:rPr>
            </w:pPr>
          </w:p>
          <w:p w:rsidR="00F30EFB" w:rsidRDefault="00C04B1C">
            <w:pPr>
              <w:pStyle w:val="TableParagraph"/>
              <w:ind w:left="153" w:right="13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22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  <w:tr w:rsidR="00F30EFB">
        <w:trPr>
          <w:trHeight w:val="678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  <w:spacing w:before="7"/>
              <w:rPr>
                <w:sz w:val="17"/>
              </w:rPr>
            </w:pPr>
          </w:p>
          <w:p w:rsidR="00F30EFB" w:rsidRDefault="00C04B1C">
            <w:pPr>
              <w:pStyle w:val="TableParagraph"/>
              <w:ind w:left="153" w:right="13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23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  <w:tr w:rsidR="00F30EFB">
        <w:trPr>
          <w:trHeight w:val="681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  <w:spacing w:before="7"/>
              <w:rPr>
                <w:sz w:val="17"/>
              </w:rPr>
            </w:pPr>
          </w:p>
          <w:p w:rsidR="00F30EFB" w:rsidRDefault="00C04B1C">
            <w:pPr>
              <w:pStyle w:val="TableParagraph"/>
              <w:ind w:left="153" w:right="13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24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  <w:tr w:rsidR="00F30EFB">
        <w:trPr>
          <w:trHeight w:val="679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  <w:spacing w:before="7"/>
              <w:rPr>
                <w:sz w:val="17"/>
              </w:rPr>
            </w:pPr>
          </w:p>
          <w:p w:rsidR="00F30EFB" w:rsidRDefault="00C04B1C">
            <w:pPr>
              <w:pStyle w:val="TableParagraph"/>
              <w:ind w:left="153" w:right="13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25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  <w:tr w:rsidR="00F30EFB">
        <w:trPr>
          <w:trHeight w:val="681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  <w:spacing w:before="7"/>
              <w:rPr>
                <w:sz w:val="17"/>
              </w:rPr>
            </w:pPr>
          </w:p>
          <w:p w:rsidR="00F30EFB" w:rsidRDefault="00C04B1C">
            <w:pPr>
              <w:pStyle w:val="TableParagraph"/>
              <w:ind w:left="153" w:right="13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26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  <w:tr w:rsidR="00F30EFB">
        <w:trPr>
          <w:trHeight w:val="678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  <w:spacing w:before="7"/>
              <w:rPr>
                <w:sz w:val="17"/>
              </w:rPr>
            </w:pPr>
          </w:p>
          <w:p w:rsidR="00F30EFB" w:rsidRDefault="00C04B1C">
            <w:pPr>
              <w:pStyle w:val="TableParagraph"/>
              <w:ind w:left="153" w:right="13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27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  <w:tr w:rsidR="00F30EFB">
        <w:trPr>
          <w:trHeight w:val="680"/>
        </w:trPr>
        <w:tc>
          <w:tcPr>
            <w:tcW w:w="569" w:type="dxa"/>
            <w:tcBorders>
              <w:top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  <w:spacing w:before="7"/>
              <w:rPr>
                <w:sz w:val="17"/>
              </w:rPr>
            </w:pPr>
          </w:p>
          <w:p w:rsidR="00F30EFB" w:rsidRDefault="00C04B1C">
            <w:pPr>
              <w:pStyle w:val="TableParagraph"/>
              <w:ind w:left="153" w:right="13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28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</w:tbl>
    <w:p w:rsidR="00F30EFB" w:rsidRDefault="00C04B1C">
      <w:pPr>
        <w:pStyle w:val="Corpodeltesto"/>
        <w:spacing w:before="54"/>
        <w:ind w:left="312"/>
      </w:pPr>
      <w:r>
        <w:t>(*)</w:t>
      </w:r>
      <w:r>
        <w:rPr>
          <w:spacing w:val="-4"/>
        </w:rPr>
        <w:t xml:space="preserve"> </w:t>
      </w:r>
      <w:r>
        <w:t>specificare</w:t>
      </w:r>
      <w:r>
        <w:rPr>
          <w:spacing w:val="-4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partecipante</w:t>
      </w:r>
      <w:r>
        <w:rPr>
          <w:spacing w:val="-4"/>
        </w:rPr>
        <w:t xml:space="preserve"> </w:t>
      </w:r>
      <w:r>
        <w:t>è</w:t>
      </w:r>
      <w:r>
        <w:rPr>
          <w:spacing w:val="53"/>
        </w:rPr>
        <w:t xml:space="preserve"> </w:t>
      </w:r>
      <w:r>
        <w:t>titolare</w:t>
      </w:r>
      <w:r>
        <w:rPr>
          <w:spacing w:val="-4"/>
        </w:rPr>
        <w:t xml:space="preserve"> </w:t>
      </w:r>
      <w:r>
        <w:t>impresa</w:t>
      </w:r>
      <w:r>
        <w:rPr>
          <w:spacing w:val="-4"/>
        </w:rPr>
        <w:t xml:space="preserve"> </w:t>
      </w:r>
      <w:r>
        <w:t>(TA),</w:t>
      </w:r>
      <w:r>
        <w:rPr>
          <w:spacing w:val="-2"/>
        </w:rPr>
        <w:t xml:space="preserve"> </w:t>
      </w:r>
      <w:r>
        <w:t>amministratore</w:t>
      </w:r>
      <w:r>
        <w:rPr>
          <w:spacing w:val="-1"/>
        </w:rPr>
        <w:t xml:space="preserve"> </w:t>
      </w:r>
      <w:r>
        <w:t>ente</w:t>
      </w:r>
      <w:r>
        <w:rPr>
          <w:spacing w:val="-4"/>
        </w:rPr>
        <w:t xml:space="preserve"> </w:t>
      </w:r>
      <w:r>
        <w:t>(AE),</w:t>
      </w:r>
      <w:r>
        <w:rPr>
          <w:spacing w:val="51"/>
        </w:rPr>
        <w:t xml:space="preserve"> </w:t>
      </w:r>
      <w:r>
        <w:t>coadiuvante</w:t>
      </w:r>
      <w:r>
        <w:rPr>
          <w:spacing w:val="-4"/>
        </w:rPr>
        <w:t xml:space="preserve"> </w:t>
      </w:r>
      <w:r>
        <w:t>familiare</w:t>
      </w:r>
      <w:r>
        <w:rPr>
          <w:spacing w:val="-1"/>
        </w:rPr>
        <w:t xml:space="preserve"> </w:t>
      </w:r>
      <w:r>
        <w:t>(CO)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dipendente</w:t>
      </w:r>
      <w:r>
        <w:rPr>
          <w:spacing w:val="-4"/>
        </w:rPr>
        <w:t xml:space="preserve"> </w:t>
      </w:r>
      <w:r>
        <w:t>(DIP)</w:t>
      </w:r>
    </w:p>
    <w:p w:rsidR="00F30EFB" w:rsidRDefault="00C04B1C">
      <w:pPr>
        <w:pStyle w:val="Corpodeltesto"/>
        <w:spacing w:before="62" w:line="295" w:lineRule="auto"/>
        <w:ind w:left="312" w:right="2367"/>
      </w:pPr>
      <w:r>
        <w:t>(**)</w:t>
      </w:r>
      <w:r>
        <w:rPr>
          <w:spacing w:val="1"/>
        </w:rPr>
        <w:t xml:space="preserve"> </w:t>
      </w:r>
      <w:r>
        <w:t>indicare se impresa agricola (IA), operatore forestale (OP), ente gestore del territorio (EGT) (specificare), o PMI (ricadente in area C e D)</w:t>
      </w:r>
      <w:r>
        <w:rPr>
          <w:spacing w:val="-52"/>
        </w:rPr>
        <w:t xml:space="preserve"> </w:t>
      </w:r>
      <w:r>
        <w:t>(***)</w:t>
      </w:r>
      <w:r>
        <w:rPr>
          <w:spacing w:val="-3"/>
        </w:rPr>
        <w:t xml:space="preserve"> </w:t>
      </w:r>
      <w:r>
        <w:t>indicare</w:t>
      </w:r>
      <w:r>
        <w:rPr>
          <w:spacing w:val="-1"/>
        </w:rPr>
        <w:t xml:space="preserve"> </w:t>
      </w:r>
      <w:r>
        <w:t>la denominazione dell’azienda/ente e relativa</w:t>
      </w:r>
      <w:r>
        <w:rPr>
          <w:spacing w:val="-1"/>
        </w:rPr>
        <w:t xml:space="preserve"> </w:t>
      </w:r>
      <w:proofErr w:type="spellStart"/>
      <w:r>
        <w:t>P.IVA</w:t>
      </w:r>
      <w:proofErr w:type="spellEnd"/>
      <w:r>
        <w:t>/CF</w:t>
      </w:r>
    </w:p>
    <w:p w:rsidR="00F30EFB" w:rsidRDefault="00F30EFB">
      <w:pPr>
        <w:pStyle w:val="Corpodeltesto"/>
        <w:spacing w:before="5"/>
        <w:rPr>
          <w:sz w:val="27"/>
        </w:rPr>
      </w:pPr>
    </w:p>
    <w:p w:rsidR="00F30EFB" w:rsidRDefault="00C04B1C">
      <w:pPr>
        <w:pStyle w:val="Corpodeltesto"/>
        <w:tabs>
          <w:tab w:val="left" w:pos="14488"/>
        </w:tabs>
        <w:ind w:left="7393"/>
      </w:pPr>
      <w:r>
        <w:t>Firma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responsabile</w:t>
      </w:r>
      <w:r>
        <w:rPr>
          <w:spacing w:val="-3"/>
        </w:rPr>
        <w:t xml:space="preserve"> </w:t>
      </w:r>
      <w:r>
        <w:t xml:space="preserve">tecnico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30EFB" w:rsidRDefault="00F30EFB">
      <w:pPr>
        <w:sectPr w:rsidR="00F30EFB">
          <w:pgSz w:w="16850" w:h="11910" w:orient="landscape"/>
          <w:pgMar w:top="2260" w:right="620" w:bottom="1100" w:left="540" w:header="708" w:footer="916" w:gutter="0"/>
          <w:cols w:space="720"/>
        </w:sectPr>
      </w:pPr>
    </w:p>
    <w:p w:rsidR="00F30EFB" w:rsidRDefault="00F30EFB">
      <w:pPr>
        <w:pStyle w:val="Corpodeltesto"/>
        <w:spacing w:before="9"/>
        <w:rPr>
          <w:sz w:val="27"/>
        </w:rPr>
      </w:pPr>
    </w:p>
    <w:tbl>
      <w:tblPr>
        <w:tblStyle w:val="TableNormal"/>
        <w:tblW w:w="0" w:type="auto"/>
        <w:tblInd w:w="2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69"/>
        <w:gridCol w:w="2905"/>
        <w:gridCol w:w="850"/>
        <w:gridCol w:w="2835"/>
        <w:gridCol w:w="1702"/>
        <w:gridCol w:w="1985"/>
        <w:gridCol w:w="1844"/>
        <w:gridCol w:w="2552"/>
      </w:tblGrid>
      <w:tr w:rsidR="00F30EFB">
        <w:trPr>
          <w:trHeight w:val="433"/>
        </w:trPr>
        <w:tc>
          <w:tcPr>
            <w:tcW w:w="569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F30EFB">
            <w:pPr>
              <w:pStyle w:val="TableParagraph"/>
              <w:rPr>
                <w:sz w:val="24"/>
              </w:rPr>
            </w:pPr>
          </w:p>
          <w:p w:rsidR="00F30EFB" w:rsidRDefault="00C04B1C">
            <w:pPr>
              <w:pStyle w:val="TableParagraph"/>
              <w:spacing w:before="140"/>
              <w:ind w:left="194"/>
              <w:rPr>
                <w:b/>
              </w:rPr>
            </w:pPr>
            <w:r>
              <w:rPr>
                <w:b/>
              </w:rPr>
              <w:t>n.</w:t>
            </w:r>
          </w:p>
        </w:tc>
        <w:tc>
          <w:tcPr>
            <w:tcW w:w="14673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24"/>
              <w:ind w:left="5989" w:right="5974"/>
              <w:jc w:val="center"/>
              <w:rPr>
                <w:b/>
              </w:rPr>
            </w:pPr>
            <w:r>
              <w:rPr>
                <w:b/>
              </w:rPr>
              <w:t>ELENCO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PARTECIPANTI</w:t>
            </w:r>
          </w:p>
        </w:tc>
      </w:tr>
      <w:tr w:rsidR="00F30EFB">
        <w:trPr>
          <w:trHeight w:val="638"/>
        </w:trPr>
        <w:tc>
          <w:tcPr>
            <w:tcW w:w="56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F30EFB">
            <w:pPr>
              <w:rPr>
                <w:sz w:val="2"/>
                <w:szCs w:val="2"/>
              </w:rPr>
            </w:pP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193"/>
              <w:ind w:left="679"/>
              <w:rPr>
                <w:b/>
              </w:rPr>
            </w:pPr>
            <w:r>
              <w:rPr>
                <w:b/>
              </w:rPr>
              <w:t>nome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cognome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65"/>
              <w:ind w:left="296" w:right="145" w:hanging="123"/>
              <w:rPr>
                <w:b/>
              </w:rPr>
            </w:pPr>
            <w:r>
              <w:rPr>
                <w:b/>
              </w:rPr>
              <w:t>ruolo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193"/>
              <w:ind w:left="498"/>
              <w:rPr>
                <w:b/>
              </w:rPr>
            </w:pPr>
            <w:r>
              <w:rPr>
                <w:b/>
              </w:rPr>
              <w:t>indirizzo</w:t>
            </w:r>
            <w:r>
              <w:rPr>
                <w:b/>
                <w:spacing w:val="52"/>
              </w:rPr>
              <w:t xml:space="preserve"> </w:t>
            </w:r>
            <w:proofErr w:type="spellStart"/>
            <w:r>
              <w:rPr>
                <w:b/>
              </w:rPr>
              <w:t>email</w:t>
            </w:r>
            <w:proofErr w:type="spellEnd"/>
            <w:r>
              <w:rPr>
                <w:b/>
              </w:rPr>
              <w:t>/Pec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193"/>
              <w:ind w:left="262"/>
              <w:rPr>
                <w:b/>
              </w:rPr>
            </w:pPr>
            <w:r>
              <w:rPr>
                <w:b/>
              </w:rPr>
              <w:t>telefono/</w:t>
            </w:r>
            <w:proofErr w:type="spellStart"/>
            <w:r>
              <w:rPr>
                <w:b/>
              </w:rPr>
              <w:t>cell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65"/>
              <w:ind w:left="221" w:right="201" w:firstLine="362"/>
              <w:rPr>
                <w:b/>
              </w:rPr>
            </w:pPr>
            <w:r>
              <w:rPr>
                <w:b/>
              </w:rPr>
              <w:t>tipologia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destinatario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(**)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65"/>
              <w:ind w:left="118" w:right="95" w:firstLine="50"/>
              <w:rPr>
                <w:b/>
              </w:rPr>
            </w:pPr>
            <w:r>
              <w:rPr>
                <w:b/>
              </w:rPr>
              <w:t>impresa/ente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riferimento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(***)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193"/>
              <w:ind w:left="994" w:right="977"/>
              <w:jc w:val="center"/>
              <w:rPr>
                <w:b/>
              </w:rPr>
            </w:pPr>
            <w:r>
              <w:rPr>
                <w:b/>
              </w:rPr>
              <w:t>firma</w:t>
            </w:r>
          </w:p>
        </w:tc>
      </w:tr>
      <w:tr w:rsidR="00F30EFB">
        <w:trPr>
          <w:trHeight w:val="681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  <w:spacing w:before="8"/>
              <w:rPr>
                <w:sz w:val="17"/>
              </w:rPr>
            </w:pPr>
          </w:p>
          <w:p w:rsidR="00F30EFB" w:rsidRDefault="00C04B1C">
            <w:pPr>
              <w:pStyle w:val="TableParagraph"/>
              <w:ind w:left="152" w:right="13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29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  <w:tr w:rsidR="00F30EFB">
        <w:trPr>
          <w:trHeight w:val="678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  <w:spacing w:before="7"/>
              <w:rPr>
                <w:sz w:val="17"/>
              </w:rPr>
            </w:pPr>
          </w:p>
          <w:p w:rsidR="00F30EFB" w:rsidRDefault="00C04B1C">
            <w:pPr>
              <w:pStyle w:val="TableParagraph"/>
              <w:ind w:left="153" w:right="13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30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  <w:tr w:rsidR="00F30EFB">
        <w:trPr>
          <w:trHeight w:val="681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  <w:spacing w:before="7"/>
              <w:rPr>
                <w:sz w:val="17"/>
              </w:rPr>
            </w:pPr>
          </w:p>
          <w:p w:rsidR="00F30EFB" w:rsidRDefault="00C04B1C">
            <w:pPr>
              <w:pStyle w:val="TableParagraph"/>
              <w:ind w:left="153" w:right="13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31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  <w:tr w:rsidR="00F30EFB">
        <w:trPr>
          <w:trHeight w:val="679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  <w:spacing w:before="7"/>
              <w:rPr>
                <w:sz w:val="17"/>
              </w:rPr>
            </w:pPr>
          </w:p>
          <w:p w:rsidR="00F30EFB" w:rsidRDefault="00C04B1C">
            <w:pPr>
              <w:pStyle w:val="TableParagraph"/>
              <w:ind w:left="153" w:right="13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32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  <w:tr w:rsidR="00F30EFB">
        <w:trPr>
          <w:trHeight w:val="681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  <w:spacing w:before="7"/>
              <w:rPr>
                <w:sz w:val="17"/>
              </w:rPr>
            </w:pPr>
          </w:p>
          <w:p w:rsidR="00F30EFB" w:rsidRDefault="00C04B1C">
            <w:pPr>
              <w:pStyle w:val="TableParagraph"/>
              <w:ind w:left="153" w:right="13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33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  <w:tr w:rsidR="00F30EFB">
        <w:trPr>
          <w:trHeight w:val="678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  <w:spacing w:before="7"/>
              <w:rPr>
                <w:sz w:val="17"/>
              </w:rPr>
            </w:pPr>
          </w:p>
          <w:p w:rsidR="00F30EFB" w:rsidRDefault="00C04B1C">
            <w:pPr>
              <w:pStyle w:val="TableParagraph"/>
              <w:ind w:left="153" w:right="13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34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  <w:tr w:rsidR="00F30EFB">
        <w:trPr>
          <w:trHeight w:val="680"/>
        </w:trPr>
        <w:tc>
          <w:tcPr>
            <w:tcW w:w="569" w:type="dxa"/>
            <w:tcBorders>
              <w:top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  <w:spacing w:before="7"/>
              <w:rPr>
                <w:sz w:val="17"/>
              </w:rPr>
            </w:pPr>
          </w:p>
          <w:p w:rsidR="00F30EFB" w:rsidRDefault="00C04B1C">
            <w:pPr>
              <w:pStyle w:val="TableParagraph"/>
              <w:ind w:left="153" w:right="13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35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</w:tbl>
    <w:p w:rsidR="00F30EFB" w:rsidRDefault="00C04B1C">
      <w:pPr>
        <w:pStyle w:val="Corpodeltesto"/>
        <w:spacing w:before="54"/>
        <w:ind w:left="312"/>
      </w:pPr>
      <w:r>
        <w:t>(*)</w:t>
      </w:r>
      <w:r>
        <w:rPr>
          <w:spacing w:val="-4"/>
        </w:rPr>
        <w:t xml:space="preserve"> </w:t>
      </w:r>
      <w:r>
        <w:t>specificare</w:t>
      </w:r>
      <w:r>
        <w:rPr>
          <w:spacing w:val="-4"/>
        </w:rPr>
        <w:t xml:space="preserve"> </w:t>
      </w:r>
      <w:r>
        <w:t>se</w:t>
      </w:r>
      <w:r>
        <w:rPr>
          <w:spacing w:val="52"/>
        </w:rPr>
        <w:t xml:space="preserve"> </w:t>
      </w:r>
      <w:r>
        <w:t>il partecipante</w:t>
      </w:r>
      <w:r>
        <w:rPr>
          <w:spacing w:val="-4"/>
        </w:rPr>
        <w:t xml:space="preserve"> </w:t>
      </w:r>
      <w:r>
        <w:t>è</w:t>
      </w:r>
      <w:r>
        <w:rPr>
          <w:spacing w:val="51"/>
        </w:rPr>
        <w:t xml:space="preserve"> </w:t>
      </w:r>
      <w:r>
        <w:t>titolare</w:t>
      </w:r>
      <w:r>
        <w:rPr>
          <w:spacing w:val="-3"/>
        </w:rPr>
        <w:t xml:space="preserve"> </w:t>
      </w:r>
      <w:r>
        <w:t>impresa</w:t>
      </w:r>
      <w:r>
        <w:rPr>
          <w:spacing w:val="-4"/>
        </w:rPr>
        <w:t xml:space="preserve"> </w:t>
      </w:r>
      <w:r>
        <w:t>(TA),</w:t>
      </w:r>
      <w:r>
        <w:rPr>
          <w:spacing w:val="-1"/>
        </w:rPr>
        <w:t xml:space="preserve"> </w:t>
      </w:r>
      <w:r>
        <w:t>amministratore</w:t>
      </w:r>
      <w:r>
        <w:rPr>
          <w:spacing w:val="-4"/>
        </w:rPr>
        <w:t xml:space="preserve"> </w:t>
      </w:r>
      <w:r>
        <w:t>ente</w:t>
      </w:r>
      <w:r>
        <w:rPr>
          <w:spacing w:val="-1"/>
        </w:rPr>
        <w:t xml:space="preserve"> </w:t>
      </w:r>
      <w:r>
        <w:t>(AE),</w:t>
      </w:r>
      <w:r>
        <w:rPr>
          <w:spacing w:val="51"/>
        </w:rPr>
        <w:t xml:space="preserve"> </w:t>
      </w:r>
      <w:r>
        <w:t>coadiuvante</w:t>
      </w:r>
      <w:r>
        <w:rPr>
          <w:spacing w:val="-1"/>
        </w:rPr>
        <w:t xml:space="preserve"> </w:t>
      </w:r>
      <w:r>
        <w:t>familiare</w:t>
      </w:r>
      <w:r>
        <w:rPr>
          <w:spacing w:val="-4"/>
        </w:rPr>
        <w:t xml:space="preserve"> </w:t>
      </w:r>
      <w:r>
        <w:t>(CO)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dipendente</w:t>
      </w:r>
      <w:r>
        <w:rPr>
          <w:spacing w:val="-3"/>
        </w:rPr>
        <w:t xml:space="preserve"> </w:t>
      </w:r>
      <w:r>
        <w:t>(DIP)</w:t>
      </w:r>
    </w:p>
    <w:p w:rsidR="00F30EFB" w:rsidRDefault="00C04B1C">
      <w:pPr>
        <w:pStyle w:val="Corpodeltesto"/>
        <w:spacing w:before="62" w:line="295" w:lineRule="auto"/>
        <w:ind w:left="312" w:right="2367"/>
      </w:pPr>
      <w:r>
        <w:t>(**)</w:t>
      </w:r>
      <w:r>
        <w:rPr>
          <w:spacing w:val="1"/>
        </w:rPr>
        <w:t xml:space="preserve"> </w:t>
      </w:r>
      <w:r>
        <w:t>indicare se impresa agricola (IA), operatore forestale (OP), ente gestore del territorio (EGT) (specificare), o PMI (ricadente in area C e D)</w:t>
      </w:r>
      <w:r>
        <w:rPr>
          <w:spacing w:val="-52"/>
        </w:rPr>
        <w:t xml:space="preserve"> </w:t>
      </w:r>
      <w:r>
        <w:t>(***)</w:t>
      </w:r>
      <w:r>
        <w:rPr>
          <w:spacing w:val="-3"/>
        </w:rPr>
        <w:t xml:space="preserve"> </w:t>
      </w:r>
      <w:r>
        <w:t>indicare</w:t>
      </w:r>
      <w:r>
        <w:rPr>
          <w:spacing w:val="-1"/>
        </w:rPr>
        <w:t xml:space="preserve"> </w:t>
      </w:r>
      <w:r>
        <w:t>la denominazione dell’azienda/ente e relativa</w:t>
      </w:r>
      <w:r>
        <w:rPr>
          <w:spacing w:val="-1"/>
        </w:rPr>
        <w:t xml:space="preserve"> </w:t>
      </w:r>
      <w:proofErr w:type="spellStart"/>
      <w:r>
        <w:t>P.IVA</w:t>
      </w:r>
      <w:proofErr w:type="spellEnd"/>
      <w:r>
        <w:t>/CF</w:t>
      </w:r>
    </w:p>
    <w:p w:rsidR="00F30EFB" w:rsidRDefault="00C04B1C">
      <w:pPr>
        <w:pStyle w:val="Corpodeltesto"/>
        <w:tabs>
          <w:tab w:val="left" w:pos="14485"/>
        </w:tabs>
        <w:spacing w:before="196"/>
        <w:ind w:left="7393"/>
      </w:pPr>
      <w:r>
        <w:t>Firma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responsabile</w:t>
      </w:r>
      <w:r>
        <w:rPr>
          <w:spacing w:val="-3"/>
        </w:rPr>
        <w:t xml:space="preserve"> </w:t>
      </w:r>
      <w:r>
        <w:t xml:space="preserve">tecnico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30EFB" w:rsidRDefault="00F30EFB">
      <w:pPr>
        <w:sectPr w:rsidR="00F30EFB">
          <w:pgSz w:w="16850" w:h="11910" w:orient="landscape"/>
          <w:pgMar w:top="2260" w:right="620" w:bottom="1100" w:left="540" w:header="708" w:footer="916" w:gutter="0"/>
          <w:cols w:space="720"/>
        </w:sectPr>
      </w:pPr>
    </w:p>
    <w:p w:rsidR="00F30EFB" w:rsidRDefault="00F30EFB">
      <w:pPr>
        <w:pStyle w:val="Corpodeltesto"/>
        <w:spacing w:before="9"/>
        <w:rPr>
          <w:sz w:val="27"/>
        </w:rPr>
      </w:pPr>
    </w:p>
    <w:tbl>
      <w:tblPr>
        <w:tblStyle w:val="TableNormal"/>
        <w:tblW w:w="0" w:type="auto"/>
        <w:tblInd w:w="2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69"/>
        <w:gridCol w:w="2905"/>
        <w:gridCol w:w="850"/>
        <w:gridCol w:w="2835"/>
        <w:gridCol w:w="1702"/>
        <w:gridCol w:w="1985"/>
        <w:gridCol w:w="1844"/>
        <w:gridCol w:w="2552"/>
      </w:tblGrid>
      <w:tr w:rsidR="00F30EFB">
        <w:trPr>
          <w:trHeight w:val="433"/>
        </w:trPr>
        <w:tc>
          <w:tcPr>
            <w:tcW w:w="569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F30EFB">
            <w:pPr>
              <w:pStyle w:val="TableParagraph"/>
              <w:rPr>
                <w:sz w:val="24"/>
              </w:rPr>
            </w:pPr>
          </w:p>
          <w:p w:rsidR="00F30EFB" w:rsidRDefault="00C04B1C">
            <w:pPr>
              <w:pStyle w:val="TableParagraph"/>
              <w:spacing w:before="140"/>
              <w:ind w:left="194"/>
              <w:rPr>
                <w:b/>
              </w:rPr>
            </w:pPr>
            <w:r>
              <w:rPr>
                <w:b/>
              </w:rPr>
              <w:t>n.</w:t>
            </w:r>
          </w:p>
        </w:tc>
        <w:tc>
          <w:tcPr>
            <w:tcW w:w="14673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24"/>
              <w:ind w:left="5989" w:right="5974"/>
              <w:jc w:val="center"/>
              <w:rPr>
                <w:b/>
              </w:rPr>
            </w:pPr>
            <w:r>
              <w:rPr>
                <w:b/>
              </w:rPr>
              <w:t>ELENCO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PARTECIPANTI</w:t>
            </w:r>
          </w:p>
        </w:tc>
      </w:tr>
      <w:tr w:rsidR="00F30EFB">
        <w:trPr>
          <w:trHeight w:val="638"/>
        </w:trPr>
        <w:tc>
          <w:tcPr>
            <w:tcW w:w="56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F30EFB">
            <w:pPr>
              <w:rPr>
                <w:sz w:val="2"/>
                <w:szCs w:val="2"/>
              </w:rPr>
            </w:pP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193"/>
              <w:ind w:left="679"/>
              <w:rPr>
                <w:b/>
              </w:rPr>
            </w:pPr>
            <w:r>
              <w:rPr>
                <w:b/>
              </w:rPr>
              <w:t>nome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cognome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65"/>
              <w:ind w:left="296" w:right="145" w:hanging="123"/>
              <w:rPr>
                <w:b/>
              </w:rPr>
            </w:pPr>
            <w:r>
              <w:rPr>
                <w:b/>
              </w:rPr>
              <w:t>ruolo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193"/>
              <w:ind w:left="498"/>
              <w:rPr>
                <w:b/>
              </w:rPr>
            </w:pPr>
            <w:r>
              <w:rPr>
                <w:b/>
              </w:rPr>
              <w:t>indirizzo</w:t>
            </w:r>
            <w:r>
              <w:rPr>
                <w:b/>
                <w:spacing w:val="52"/>
              </w:rPr>
              <w:t xml:space="preserve"> </w:t>
            </w:r>
            <w:proofErr w:type="spellStart"/>
            <w:r>
              <w:rPr>
                <w:b/>
              </w:rPr>
              <w:t>email</w:t>
            </w:r>
            <w:proofErr w:type="spellEnd"/>
            <w:r>
              <w:rPr>
                <w:b/>
              </w:rPr>
              <w:t>/Pec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193"/>
              <w:ind w:left="262"/>
              <w:rPr>
                <w:b/>
              </w:rPr>
            </w:pPr>
            <w:r>
              <w:rPr>
                <w:b/>
              </w:rPr>
              <w:t>telefono/</w:t>
            </w:r>
            <w:proofErr w:type="spellStart"/>
            <w:r>
              <w:rPr>
                <w:b/>
              </w:rPr>
              <w:t>cell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65"/>
              <w:ind w:left="221" w:right="201" w:firstLine="362"/>
              <w:rPr>
                <w:b/>
              </w:rPr>
            </w:pPr>
            <w:r>
              <w:rPr>
                <w:b/>
              </w:rPr>
              <w:t>tipologia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destinatario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(**)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65"/>
              <w:ind w:left="118" w:right="95" w:firstLine="50"/>
              <w:rPr>
                <w:b/>
              </w:rPr>
            </w:pPr>
            <w:r>
              <w:rPr>
                <w:b/>
              </w:rPr>
              <w:t>impresa/ente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riferimento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(***)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193"/>
              <w:ind w:left="994" w:right="977"/>
              <w:jc w:val="center"/>
              <w:rPr>
                <w:b/>
              </w:rPr>
            </w:pPr>
            <w:r>
              <w:rPr>
                <w:b/>
              </w:rPr>
              <w:t>firma</w:t>
            </w:r>
          </w:p>
        </w:tc>
      </w:tr>
      <w:tr w:rsidR="00F30EFB">
        <w:trPr>
          <w:trHeight w:val="681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  <w:spacing w:before="8"/>
              <w:rPr>
                <w:sz w:val="17"/>
              </w:rPr>
            </w:pPr>
          </w:p>
          <w:p w:rsidR="00F30EFB" w:rsidRDefault="00C04B1C">
            <w:pPr>
              <w:pStyle w:val="TableParagraph"/>
              <w:ind w:left="153" w:right="13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36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  <w:tr w:rsidR="00F30EFB">
        <w:trPr>
          <w:trHeight w:val="678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  <w:spacing w:before="7"/>
              <w:rPr>
                <w:sz w:val="17"/>
              </w:rPr>
            </w:pPr>
          </w:p>
          <w:p w:rsidR="00F30EFB" w:rsidRDefault="00C04B1C">
            <w:pPr>
              <w:pStyle w:val="TableParagraph"/>
              <w:ind w:left="153" w:right="13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37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  <w:tr w:rsidR="00F30EFB">
        <w:trPr>
          <w:trHeight w:val="681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  <w:spacing w:before="7"/>
              <w:rPr>
                <w:sz w:val="17"/>
              </w:rPr>
            </w:pPr>
          </w:p>
          <w:p w:rsidR="00F30EFB" w:rsidRDefault="00C04B1C">
            <w:pPr>
              <w:pStyle w:val="TableParagraph"/>
              <w:ind w:left="153" w:right="13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38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  <w:tr w:rsidR="00F30EFB">
        <w:trPr>
          <w:trHeight w:val="679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  <w:spacing w:before="7"/>
              <w:rPr>
                <w:sz w:val="17"/>
              </w:rPr>
            </w:pPr>
          </w:p>
          <w:p w:rsidR="00F30EFB" w:rsidRDefault="00C04B1C">
            <w:pPr>
              <w:pStyle w:val="TableParagraph"/>
              <w:ind w:left="153" w:right="13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39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  <w:tr w:rsidR="00F30EFB">
        <w:trPr>
          <w:trHeight w:val="681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  <w:spacing w:before="7"/>
              <w:rPr>
                <w:sz w:val="17"/>
              </w:rPr>
            </w:pPr>
          </w:p>
          <w:p w:rsidR="00F30EFB" w:rsidRDefault="00C04B1C">
            <w:pPr>
              <w:pStyle w:val="TableParagraph"/>
              <w:ind w:left="153" w:right="13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40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  <w:tr w:rsidR="00F30EFB">
        <w:trPr>
          <w:trHeight w:val="678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  <w:spacing w:before="7"/>
              <w:rPr>
                <w:sz w:val="17"/>
              </w:rPr>
            </w:pPr>
          </w:p>
          <w:p w:rsidR="00F30EFB" w:rsidRDefault="00C04B1C">
            <w:pPr>
              <w:pStyle w:val="TableParagraph"/>
              <w:ind w:left="153" w:right="13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41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  <w:tr w:rsidR="00F30EFB">
        <w:trPr>
          <w:trHeight w:val="680"/>
        </w:trPr>
        <w:tc>
          <w:tcPr>
            <w:tcW w:w="569" w:type="dxa"/>
            <w:tcBorders>
              <w:top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  <w:spacing w:before="7"/>
              <w:rPr>
                <w:sz w:val="17"/>
              </w:rPr>
            </w:pPr>
          </w:p>
          <w:p w:rsidR="00F30EFB" w:rsidRDefault="00C04B1C">
            <w:pPr>
              <w:pStyle w:val="TableParagraph"/>
              <w:ind w:left="153" w:right="13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42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</w:tbl>
    <w:p w:rsidR="00F30EFB" w:rsidRDefault="00C04B1C">
      <w:pPr>
        <w:pStyle w:val="Corpodeltesto"/>
        <w:spacing w:before="54"/>
        <w:ind w:left="312"/>
      </w:pPr>
      <w:r>
        <w:t>(*)</w:t>
      </w:r>
      <w:r>
        <w:rPr>
          <w:spacing w:val="-4"/>
        </w:rPr>
        <w:t xml:space="preserve"> </w:t>
      </w:r>
      <w:r>
        <w:t>specificare</w:t>
      </w:r>
      <w:r>
        <w:rPr>
          <w:spacing w:val="-3"/>
        </w:rPr>
        <w:t xml:space="preserve"> </w:t>
      </w:r>
      <w:r>
        <w:t>se</w:t>
      </w:r>
      <w:r>
        <w:rPr>
          <w:spacing w:val="52"/>
        </w:rPr>
        <w:t xml:space="preserve"> </w:t>
      </w:r>
      <w:r>
        <w:t>il partecipante</w:t>
      </w:r>
      <w:r>
        <w:rPr>
          <w:spacing w:val="-4"/>
        </w:rPr>
        <w:t xml:space="preserve"> </w:t>
      </w:r>
      <w:r>
        <w:t>è</w:t>
      </w:r>
      <w:r>
        <w:rPr>
          <w:spacing w:val="52"/>
        </w:rPr>
        <w:t xml:space="preserve"> </w:t>
      </w:r>
      <w:r>
        <w:t>titolare</w:t>
      </w:r>
      <w:r>
        <w:rPr>
          <w:spacing w:val="-4"/>
        </w:rPr>
        <w:t xml:space="preserve"> </w:t>
      </w:r>
      <w:r>
        <w:t>impresa</w:t>
      </w:r>
      <w:r>
        <w:rPr>
          <w:spacing w:val="-3"/>
        </w:rPr>
        <w:t xml:space="preserve"> </w:t>
      </w:r>
      <w:r>
        <w:t>(TA),</w:t>
      </w:r>
      <w:r>
        <w:rPr>
          <w:spacing w:val="-1"/>
        </w:rPr>
        <w:t xml:space="preserve"> </w:t>
      </w:r>
      <w:r>
        <w:t>amministratore</w:t>
      </w:r>
      <w:r>
        <w:rPr>
          <w:spacing w:val="-4"/>
        </w:rPr>
        <w:t xml:space="preserve"> </w:t>
      </w:r>
      <w:r>
        <w:t>ente</w:t>
      </w:r>
      <w:r>
        <w:rPr>
          <w:spacing w:val="-1"/>
        </w:rPr>
        <w:t xml:space="preserve"> </w:t>
      </w:r>
      <w:r>
        <w:t>(AE),</w:t>
      </w:r>
      <w:r>
        <w:rPr>
          <w:spacing w:val="52"/>
        </w:rPr>
        <w:t xml:space="preserve"> </w:t>
      </w:r>
      <w:r>
        <w:t>coadiuvante</w:t>
      </w:r>
      <w:r>
        <w:rPr>
          <w:spacing w:val="-1"/>
        </w:rPr>
        <w:t xml:space="preserve"> </w:t>
      </w:r>
      <w:r>
        <w:t>familiare</w:t>
      </w:r>
      <w:r>
        <w:rPr>
          <w:spacing w:val="-3"/>
        </w:rPr>
        <w:t xml:space="preserve"> </w:t>
      </w:r>
      <w:r>
        <w:t>(CO)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dipendente</w:t>
      </w:r>
      <w:r>
        <w:rPr>
          <w:spacing w:val="-4"/>
        </w:rPr>
        <w:t xml:space="preserve"> </w:t>
      </w:r>
      <w:r>
        <w:t>(DIP)</w:t>
      </w:r>
    </w:p>
    <w:p w:rsidR="00F30EFB" w:rsidRDefault="00C04B1C">
      <w:pPr>
        <w:pStyle w:val="Corpodeltesto"/>
        <w:spacing w:before="62" w:line="295" w:lineRule="auto"/>
        <w:ind w:left="312" w:right="2367"/>
      </w:pPr>
      <w:r>
        <w:t>(**)</w:t>
      </w:r>
      <w:r>
        <w:rPr>
          <w:spacing w:val="1"/>
        </w:rPr>
        <w:t xml:space="preserve"> </w:t>
      </w:r>
      <w:r>
        <w:t>indicare se impresa agricola (IA), operatore forestale (OP), ente gestore del territorio (EGT) (specificare), o PMI (ricadente in area C e D)</w:t>
      </w:r>
      <w:r>
        <w:rPr>
          <w:spacing w:val="-52"/>
        </w:rPr>
        <w:t xml:space="preserve"> </w:t>
      </w:r>
      <w:r>
        <w:t>(***)</w:t>
      </w:r>
      <w:r>
        <w:rPr>
          <w:spacing w:val="-3"/>
        </w:rPr>
        <w:t xml:space="preserve"> </w:t>
      </w:r>
      <w:r>
        <w:t>indicare</w:t>
      </w:r>
      <w:r>
        <w:rPr>
          <w:spacing w:val="-1"/>
        </w:rPr>
        <w:t xml:space="preserve"> </w:t>
      </w:r>
      <w:r>
        <w:t>la denominazione dell’azienda/ente e relativa</w:t>
      </w:r>
      <w:r>
        <w:rPr>
          <w:spacing w:val="-1"/>
        </w:rPr>
        <w:t xml:space="preserve"> </w:t>
      </w:r>
      <w:proofErr w:type="spellStart"/>
      <w:r>
        <w:t>P.IVA</w:t>
      </w:r>
      <w:proofErr w:type="spellEnd"/>
      <w:r>
        <w:t>/CF</w:t>
      </w:r>
    </w:p>
    <w:p w:rsidR="00F30EFB" w:rsidRDefault="00F30EFB">
      <w:pPr>
        <w:pStyle w:val="Corpodeltesto"/>
        <w:spacing w:before="6"/>
        <w:rPr>
          <w:sz w:val="29"/>
        </w:rPr>
      </w:pPr>
    </w:p>
    <w:p w:rsidR="00F30EFB" w:rsidRDefault="00C04B1C">
      <w:pPr>
        <w:pStyle w:val="Corpodeltesto"/>
        <w:tabs>
          <w:tab w:val="left" w:pos="14485"/>
        </w:tabs>
        <w:ind w:left="7393"/>
      </w:pPr>
      <w:r>
        <w:t>Firma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responsabile</w:t>
      </w:r>
      <w:r>
        <w:rPr>
          <w:spacing w:val="-3"/>
        </w:rPr>
        <w:t xml:space="preserve"> </w:t>
      </w:r>
      <w:r>
        <w:t xml:space="preserve">tecnico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F30EFB" w:rsidRDefault="00F30EFB">
      <w:pPr>
        <w:sectPr w:rsidR="00F30EFB">
          <w:pgSz w:w="16850" w:h="11910" w:orient="landscape"/>
          <w:pgMar w:top="2260" w:right="620" w:bottom="1100" w:left="540" w:header="708" w:footer="916" w:gutter="0"/>
          <w:cols w:space="720"/>
        </w:sectPr>
      </w:pPr>
    </w:p>
    <w:p w:rsidR="00F30EFB" w:rsidRDefault="00F30EFB">
      <w:pPr>
        <w:pStyle w:val="Corpodeltesto"/>
        <w:spacing w:before="9"/>
        <w:rPr>
          <w:sz w:val="27"/>
        </w:rPr>
      </w:pPr>
    </w:p>
    <w:tbl>
      <w:tblPr>
        <w:tblStyle w:val="TableNormal"/>
        <w:tblW w:w="0" w:type="auto"/>
        <w:tblInd w:w="2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69"/>
        <w:gridCol w:w="2905"/>
        <w:gridCol w:w="850"/>
        <w:gridCol w:w="2835"/>
        <w:gridCol w:w="1702"/>
        <w:gridCol w:w="1985"/>
        <w:gridCol w:w="1844"/>
        <w:gridCol w:w="2552"/>
      </w:tblGrid>
      <w:tr w:rsidR="00F30EFB">
        <w:trPr>
          <w:trHeight w:val="433"/>
        </w:trPr>
        <w:tc>
          <w:tcPr>
            <w:tcW w:w="569" w:type="dxa"/>
            <w:vMerge w:val="restart"/>
            <w:tcBorders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F30EFB">
            <w:pPr>
              <w:pStyle w:val="TableParagraph"/>
              <w:rPr>
                <w:sz w:val="24"/>
              </w:rPr>
            </w:pPr>
          </w:p>
          <w:p w:rsidR="00F30EFB" w:rsidRDefault="00C04B1C">
            <w:pPr>
              <w:pStyle w:val="TableParagraph"/>
              <w:spacing w:before="140"/>
              <w:ind w:left="194"/>
              <w:rPr>
                <w:b/>
              </w:rPr>
            </w:pPr>
            <w:r>
              <w:rPr>
                <w:b/>
              </w:rPr>
              <w:t>n.</w:t>
            </w:r>
          </w:p>
        </w:tc>
        <w:tc>
          <w:tcPr>
            <w:tcW w:w="14673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24"/>
              <w:ind w:left="5989" w:right="5974"/>
              <w:jc w:val="center"/>
              <w:rPr>
                <w:b/>
              </w:rPr>
            </w:pPr>
            <w:r>
              <w:rPr>
                <w:b/>
              </w:rPr>
              <w:t>ELENCO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PARTECIPANTI</w:t>
            </w:r>
          </w:p>
        </w:tc>
      </w:tr>
      <w:tr w:rsidR="00F30EFB">
        <w:trPr>
          <w:trHeight w:val="638"/>
        </w:trPr>
        <w:tc>
          <w:tcPr>
            <w:tcW w:w="56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F30EFB">
            <w:pPr>
              <w:rPr>
                <w:sz w:val="2"/>
                <w:szCs w:val="2"/>
              </w:rPr>
            </w:pP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193"/>
              <w:ind w:left="679"/>
              <w:rPr>
                <w:b/>
              </w:rPr>
            </w:pPr>
            <w:r>
              <w:rPr>
                <w:b/>
              </w:rPr>
              <w:t>nome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cognome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65"/>
              <w:ind w:left="296" w:right="145" w:hanging="123"/>
              <w:rPr>
                <w:b/>
              </w:rPr>
            </w:pPr>
            <w:r>
              <w:rPr>
                <w:b/>
              </w:rPr>
              <w:t>ruolo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193"/>
              <w:ind w:left="498"/>
              <w:rPr>
                <w:b/>
              </w:rPr>
            </w:pPr>
            <w:r>
              <w:rPr>
                <w:b/>
              </w:rPr>
              <w:t>indirizzo</w:t>
            </w:r>
            <w:r>
              <w:rPr>
                <w:b/>
                <w:spacing w:val="52"/>
              </w:rPr>
              <w:t xml:space="preserve"> </w:t>
            </w:r>
            <w:proofErr w:type="spellStart"/>
            <w:r>
              <w:rPr>
                <w:b/>
              </w:rPr>
              <w:t>email</w:t>
            </w:r>
            <w:proofErr w:type="spellEnd"/>
            <w:r>
              <w:rPr>
                <w:b/>
              </w:rPr>
              <w:t>/Pec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193"/>
              <w:ind w:left="262"/>
              <w:rPr>
                <w:b/>
              </w:rPr>
            </w:pPr>
            <w:r>
              <w:rPr>
                <w:b/>
              </w:rPr>
              <w:t>telefono/</w:t>
            </w:r>
            <w:proofErr w:type="spellStart"/>
            <w:r>
              <w:rPr>
                <w:b/>
              </w:rPr>
              <w:t>cell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65"/>
              <w:ind w:left="221" w:right="201" w:firstLine="362"/>
              <w:rPr>
                <w:b/>
              </w:rPr>
            </w:pPr>
            <w:r>
              <w:rPr>
                <w:b/>
              </w:rPr>
              <w:t>tipologia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destinatario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(**)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65"/>
              <w:ind w:left="118" w:right="95" w:firstLine="50"/>
              <w:rPr>
                <w:b/>
              </w:rPr>
            </w:pPr>
            <w:r>
              <w:rPr>
                <w:b/>
              </w:rPr>
              <w:t>impresa/ente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riferimento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(***)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:rsidR="00F30EFB" w:rsidRDefault="00C04B1C">
            <w:pPr>
              <w:pStyle w:val="TableParagraph"/>
              <w:spacing w:before="193"/>
              <w:ind w:left="994" w:right="977"/>
              <w:jc w:val="center"/>
              <w:rPr>
                <w:b/>
              </w:rPr>
            </w:pPr>
            <w:r>
              <w:rPr>
                <w:b/>
              </w:rPr>
              <w:t>firma</w:t>
            </w:r>
          </w:p>
        </w:tc>
      </w:tr>
      <w:tr w:rsidR="00F30EFB">
        <w:trPr>
          <w:trHeight w:val="681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  <w:spacing w:before="8"/>
              <w:rPr>
                <w:sz w:val="17"/>
              </w:rPr>
            </w:pPr>
          </w:p>
          <w:p w:rsidR="00F30EFB" w:rsidRDefault="00C04B1C">
            <w:pPr>
              <w:pStyle w:val="TableParagraph"/>
              <w:ind w:left="153" w:right="13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43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  <w:tr w:rsidR="00F30EFB">
        <w:trPr>
          <w:trHeight w:val="678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  <w:spacing w:before="7"/>
              <w:rPr>
                <w:sz w:val="17"/>
              </w:rPr>
            </w:pPr>
          </w:p>
          <w:p w:rsidR="00F30EFB" w:rsidRDefault="00C04B1C">
            <w:pPr>
              <w:pStyle w:val="TableParagraph"/>
              <w:ind w:left="153" w:right="13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44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  <w:tr w:rsidR="00F30EFB">
        <w:trPr>
          <w:trHeight w:val="681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  <w:spacing w:before="7"/>
              <w:rPr>
                <w:sz w:val="17"/>
              </w:rPr>
            </w:pPr>
          </w:p>
          <w:p w:rsidR="00F30EFB" w:rsidRDefault="00C04B1C">
            <w:pPr>
              <w:pStyle w:val="TableParagraph"/>
              <w:ind w:left="153" w:right="13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45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  <w:tr w:rsidR="00F30EFB">
        <w:trPr>
          <w:trHeight w:val="679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  <w:spacing w:before="7"/>
              <w:rPr>
                <w:sz w:val="17"/>
              </w:rPr>
            </w:pPr>
          </w:p>
          <w:p w:rsidR="00F30EFB" w:rsidRDefault="00C04B1C">
            <w:pPr>
              <w:pStyle w:val="TableParagraph"/>
              <w:ind w:left="153" w:right="13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46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  <w:tr w:rsidR="00F30EFB">
        <w:trPr>
          <w:trHeight w:val="681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  <w:spacing w:before="7"/>
              <w:rPr>
                <w:sz w:val="17"/>
              </w:rPr>
            </w:pPr>
          </w:p>
          <w:p w:rsidR="00F30EFB" w:rsidRDefault="00C04B1C">
            <w:pPr>
              <w:pStyle w:val="TableParagraph"/>
              <w:ind w:left="153" w:right="13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47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  <w:tr w:rsidR="00F30EFB">
        <w:trPr>
          <w:trHeight w:val="678"/>
        </w:trPr>
        <w:tc>
          <w:tcPr>
            <w:tcW w:w="5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  <w:spacing w:before="7"/>
              <w:rPr>
                <w:sz w:val="17"/>
              </w:rPr>
            </w:pPr>
          </w:p>
          <w:p w:rsidR="00F30EFB" w:rsidRDefault="00C04B1C">
            <w:pPr>
              <w:pStyle w:val="TableParagraph"/>
              <w:ind w:left="153" w:right="13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48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  <w:tr w:rsidR="00F30EFB">
        <w:trPr>
          <w:trHeight w:val="680"/>
        </w:trPr>
        <w:tc>
          <w:tcPr>
            <w:tcW w:w="569" w:type="dxa"/>
            <w:tcBorders>
              <w:top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  <w:spacing w:before="7"/>
              <w:rPr>
                <w:sz w:val="17"/>
              </w:rPr>
            </w:pPr>
          </w:p>
          <w:p w:rsidR="00F30EFB" w:rsidRDefault="00C04B1C">
            <w:pPr>
              <w:pStyle w:val="TableParagraph"/>
              <w:ind w:left="153" w:right="137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49</w:t>
            </w:r>
          </w:p>
        </w:tc>
        <w:tc>
          <w:tcPr>
            <w:tcW w:w="29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</w:tcBorders>
          </w:tcPr>
          <w:p w:rsidR="00F30EFB" w:rsidRDefault="00F30EFB">
            <w:pPr>
              <w:pStyle w:val="TableParagraph"/>
            </w:pPr>
          </w:p>
        </w:tc>
      </w:tr>
    </w:tbl>
    <w:p w:rsidR="00F30EFB" w:rsidRDefault="00C04B1C">
      <w:pPr>
        <w:pStyle w:val="Corpodeltesto"/>
        <w:spacing w:before="54"/>
        <w:ind w:left="312"/>
      </w:pPr>
      <w:r>
        <w:t>(*)</w:t>
      </w:r>
      <w:r>
        <w:rPr>
          <w:spacing w:val="-4"/>
        </w:rPr>
        <w:t xml:space="preserve"> </w:t>
      </w:r>
      <w:r>
        <w:t>specificare</w:t>
      </w:r>
      <w:r>
        <w:rPr>
          <w:spacing w:val="-4"/>
        </w:rPr>
        <w:t xml:space="preserve"> </w:t>
      </w:r>
      <w:r>
        <w:t>se</w:t>
      </w:r>
      <w:r>
        <w:rPr>
          <w:spacing w:val="52"/>
        </w:rPr>
        <w:t xml:space="preserve"> </w:t>
      </w:r>
      <w:r>
        <w:t>il partecipante</w:t>
      </w:r>
      <w:r>
        <w:rPr>
          <w:spacing w:val="-4"/>
        </w:rPr>
        <w:t xml:space="preserve"> </w:t>
      </w:r>
      <w:r>
        <w:t>è</w:t>
      </w:r>
      <w:r>
        <w:rPr>
          <w:spacing w:val="51"/>
        </w:rPr>
        <w:t xml:space="preserve"> </w:t>
      </w:r>
      <w:r>
        <w:t>titolare</w:t>
      </w:r>
      <w:r>
        <w:rPr>
          <w:spacing w:val="-3"/>
        </w:rPr>
        <w:t xml:space="preserve"> </w:t>
      </w:r>
      <w:r>
        <w:t>impresa</w:t>
      </w:r>
      <w:r>
        <w:rPr>
          <w:spacing w:val="-4"/>
        </w:rPr>
        <w:t xml:space="preserve"> </w:t>
      </w:r>
      <w:r>
        <w:t>(TA),</w:t>
      </w:r>
      <w:r>
        <w:rPr>
          <w:spacing w:val="-1"/>
        </w:rPr>
        <w:t xml:space="preserve"> </w:t>
      </w:r>
      <w:r>
        <w:t>amministratore</w:t>
      </w:r>
      <w:r>
        <w:rPr>
          <w:spacing w:val="-4"/>
        </w:rPr>
        <w:t xml:space="preserve"> </w:t>
      </w:r>
      <w:r>
        <w:t>ente</w:t>
      </w:r>
      <w:r>
        <w:rPr>
          <w:spacing w:val="-1"/>
        </w:rPr>
        <w:t xml:space="preserve"> </w:t>
      </w:r>
      <w:r>
        <w:t>(AE),</w:t>
      </w:r>
      <w:r>
        <w:rPr>
          <w:spacing w:val="51"/>
        </w:rPr>
        <w:t xml:space="preserve"> </w:t>
      </w:r>
      <w:r>
        <w:t>coadiuvante</w:t>
      </w:r>
      <w:r>
        <w:rPr>
          <w:spacing w:val="-1"/>
        </w:rPr>
        <w:t xml:space="preserve"> </w:t>
      </w:r>
      <w:r>
        <w:t>familiare</w:t>
      </w:r>
      <w:r>
        <w:rPr>
          <w:spacing w:val="-4"/>
        </w:rPr>
        <w:t xml:space="preserve"> </w:t>
      </w:r>
      <w:r>
        <w:t>(CO)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dipendente</w:t>
      </w:r>
      <w:r>
        <w:rPr>
          <w:spacing w:val="-3"/>
        </w:rPr>
        <w:t xml:space="preserve"> </w:t>
      </w:r>
      <w:r>
        <w:t>(DIP)</w:t>
      </w:r>
    </w:p>
    <w:p w:rsidR="00F30EFB" w:rsidRDefault="00C04B1C">
      <w:pPr>
        <w:pStyle w:val="Corpodeltesto"/>
        <w:spacing w:before="62" w:line="295" w:lineRule="auto"/>
        <w:ind w:left="312" w:right="2367"/>
      </w:pPr>
      <w:r>
        <w:t>(**)</w:t>
      </w:r>
      <w:r>
        <w:rPr>
          <w:spacing w:val="1"/>
        </w:rPr>
        <w:t xml:space="preserve"> </w:t>
      </w:r>
      <w:r>
        <w:t>indicare se impresa agricola (IA), operatore forestale (OP), ente gestore del territorio (EGT) (specificare), o PMI (ricadente in area C e D)</w:t>
      </w:r>
      <w:r>
        <w:rPr>
          <w:spacing w:val="-52"/>
        </w:rPr>
        <w:t xml:space="preserve"> </w:t>
      </w:r>
      <w:r>
        <w:t>(***)</w:t>
      </w:r>
      <w:r>
        <w:rPr>
          <w:spacing w:val="-3"/>
        </w:rPr>
        <w:t xml:space="preserve"> </w:t>
      </w:r>
      <w:r>
        <w:t>indicare</w:t>
      </w:r>
      <w:r>
        <w:rPr>
          <w:spacing w:val="-1"/>
        </w:rPr>
        <w:t xml:space="preserve"> </w:t>
      </w:r>
      <w:r>
        <w:t>la denominazione dell’azienda/ente e relativa</w:t>
      </w:r>
      <w:r>
        <w:rPr>
          <w:spacing w:val="-1"/>
        </w:rPr>
        <w:t xml:space="preserve"> </w:t>
      </w:r>
      <w:proofErr w:type="spellStart"/>
      <w:r>
        <w:t>P.IVA</w:t>
      </w:r>
      <w:proofErr w:type="spellEnd"/>
      <w:r>
        <w:t>/CF</w:t>
      </w:r>
    </w:p>
    <w:p w:rsidR="00F30EFB" w:rsidRDefault="00F30EFB">
      <w:pPr>
        <w:pStyle w:val="Corpodeltesto"/>
        <w:spacing w:before="5"/>
        <w:rPr>
          <w:sz w:val="27"/>
        </w:rPr>
      </w:pPr>
    </w:p>
    <w:p w:rsidR="00F30EFB" w:rsidRDefault="00C04B1C">
      <w:pPr>
        <w:pStyle w:val="Corpodeltesto"/>
        <w:tabs>
          <w:tab w:val="left" w:pos="14485"/>
        </w:tabs>
        <w:ind w:left="7393"/>
      </w:pPr>
      <w:r>
        <w:t>Firma</w:t>
      </w:r>
      <w:r>
        <w:rPr>
          <w:spacing w:val="-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responsabile</w:t>
      </w:r>
      <w:r>
        <w:rPr>
          <w:spacing w:val="-3"/>
        </w:rPr>
        <w:t xml:space="preserve"> </w:t>
      </w:r>
      <w:r>
        <w:t xml:space="preserve">tecnico </w:t>
      </w:r>
      <w:r>
        <w:rPr>
          <w:u w:val="single"/>
        </w:rPr>
        <w:t xml:space="preserve"> </w:t>
      </w:r>
      <w:r>
        <w:rPr>
          <w:u w:val="single"/>
        </w:rPr>
        <w:tab/>
      </w:r>
    </w:p>
    <w:sectPr w:rsidR="00F30EFB" w:rsidSect="00F30EFB">
      <w:pgSz w:w="16850" w:h="11910" w:orient="landscape"/>
      <w:pgMar w:top="2260" w:right="620" w:bottom="1100" w:left="540" w:header="708" w:footer="91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EFB" w:rsidRDefault="00F30EFB" w:rsidP="00F30EFB">
      <w:r>
        <w:separator/>
      </w:r>
    </w:p>
  </w:endnote>
  <w:endnote w:type="continuationSeparator" w:id="0">
    <w:p w:rsidR="00F30EFB" w:rsidRDefault="00F30EFB" w:rsidP="00F30E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B1C" w:rsidRDefault="00C04B1C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EFB" w:rsidRDefault="00F30EFB">
    <w:pPr>
      <w:pStyle w:val="Corpodeltesto"/>
      <w:spacing w:line="14" w:lineRule="auto"/>
      <w:rPr>
        <w:sz w:val="20"/>
      </w:rPr>
    </w:pPr>
    <w:r w:rsidRPr="00F30EFB">
      <w:pict>
        <v:rect id="_x0000_s2056" style="position:absolute;margin-left:70.2pt;margin-top:539.5pt;width:42pt;height:13.8pt;z-index:-16638976;mso-position-horizontal-relative:page;mso-position-vertical-relative:page" fillcolor="yellow" stroked="f">
          <w10:wrap anchorx="page" anchory="page"/>
        </v:rect>
      </w:pict>
    </w:r>
    <w:r w:rsidRPr="00F30EFB">
      <w:pict>
        <v:line id="_x0000_s2055" style="position:absolute;z-index:-16638464;mso-position-horizontal-relative:page;mso-position-vertical-relative:page" from="169.2pt,552.75pt" to="217.2pt,552.75pt" strokeweight=".26669mm">
          <w10:wrap anchorx="page" anchory="page"/>
        </v:line>
      </w:pict>
    </w:r>
    <w:r w:rsidRPr="00F30EF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41.6pt;margin-top:538.85pt;width:176.65pt;height:15.3pt;z-index:-16637952;mso-position-horizontal-relative:page;mso-position-vertical-relative:page" filled="f" stroked="f">
          <v:textbox inset="0,0,0,0">
            <w:txbxContent>
              <w:p w:rsidR="00F30EFB" w:rsidRDefault="00C04B1C">
                <w:pPr>
                  <w:tabs>
                    <w:tab w:val="left" w:pos="1466"/>
                    <w:tab w:val="left" w:pos="3512"/>
                  </w:tabs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Data</w:t>
                </w:r>
                <w:r>
                  <w:rPr>
                    <w:b/>
                    <w:sz w:val="24"/>
                    <w:u w:val="single"/>
                  </w:rPr>
                  <w:tab/>
                </w:r>
                <w:r>
                  <w:rPr>
                    <w:b/>
                    <w:sz w:val="24"/>
                  </w:rPr>
                  <w:t>--</w:t>
                </w:r>
                <w:r>
                  <w:rPr>
                    <w:b/>
                    <w:spacing w:val="58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sede</w:t>
                </w:r>
                <w:r>
                  <w:rPr>
                    <w:b/>
                    <w:spacing w:val="59"/>
                    <w:sz w:val="24"/>
                  </w:rPr>
                  <w:t xml:space="preserve"> </w:t>
                </w:r>
                <w:r>
                  <w:rPr>
                    <w:b/>
                    <w:sz w:val="24"/>
                    <w:shd w:val="clear" w:color="auto" w:fill="FFFF00"/>
                  </w:rPr>
                  <w:t>__</w:t>
                </w:r>
                <w:r>
                  <w:rPr>
                    <w:b/>
                    <w:sz w:val="24"/>
                    <w:shd w:val="clear" w:color="auto" w:fill="FFFF00"/>
                  </w:rPr>
                  <w:tab/>
                </w:r>
              </w:p>
            </w:txbxContent>
          </v:textbox>
          <w10:wrap anchorx="page" anchory="page"/>
        </v:shape>
      </w:pict>
    </w:r>
    <w:r w:rsidRPr="00F30EFB">
      <w:pict>
        <v:shape id="_x0000_s2053" type="#_x0000_t202" style="position:absolute;margin-left:745pt;margin-top:552.5pt;width:42.9pt;height:15.3pt;z-index:-16637440;mso-position-horizontal-relative:page;mso-position-vertical-relative:page" filled="f" stroked="f">
          <v:textbox inset="0,0,0,0">
            <w:txbxContent>
              <w:p w:rsidR="00F30EFB" w:rsidRDefault="00C04B1C">
                <w:pPr>
                  <w:spacing w:before="10"/>
                  <w:ind w:left="20"/>
                  <w:rPr>
                    <w:sz w:val="24"/>
                  </w:rPr>
                </w:pPr>
                <w:proofErr w:type="spellStart"/>
                <w:r>
                  <w:rPr>
                    <w:sz w:val="24"/>
                  </w:rPr>
                  <w:t>datePag</w:t>
                </w:r>
                <w:proofErr w:type="spellEnd"/>
                <w:r>
                  <w:rPr>
                    <w:sz w:val="24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B1C" w:rsidRDefault="00C04B1C">
    <w:pPr>
      <w:pStyle w:val="Pidipagin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EFB" w:rsidRDefault="00F30EFB">
    <w:pPr>
      <w:pStyle w:val="Corpodeltesto"/>
      <w:spacing w:line="14" w:lineRule="auto"/>
      <w:rPr>
        <w:sz w:val="20"/>
      </w:rPr>
    </w:pPr>
    <w:r w:rsidRPr="00F30EFB">
      <w:pict>
        <v:rect id="_x0000_s2052" style="position:absolute;margin-left:70.2pt;margin-top:539.5pt;width:42pt;height:13.8pt;z-index:-16635904;mso-position-horizontal-relative:page;mso-position-vertical-relative:page" fillcolor="yellow" stroked="f">
          <w10:wrap anchorx="page" anchory="page"/>
        </v:rect>
      </w:pict>
    </w:r>
    <w:r w:rsidRPr="00F30EFB">
      <w:pict>
        <v:line id="_x0000_s2051" style="position:absolute;z-index:-16635392;mso-position-horizontal-relative:page;mso-position-vertical-relative:page" from="169.2pt,552.75pt" to="217.2pt,552.75pt" strokeweight=".26669mm">
          <w10:wrap anchorx="page" anchory="page"/>
        </v:line>
      </w:pict>
    </w:r>
    <w:r w:rsidRPr="00F30EF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1.6pt;margin-top:538.85pt;width:176.65pt;height:15.3pt;z-index:-16634880;mso-position-horizontal-relative:page;mso-position-vertical-relative:page" filled="f" stroked="f">
          <v:textbox inset="0,0,0,0">
            <w:txbxContent>
              <w:p w:rsidR="00F30EFB" w:rsidRDefault="00C04B1C">
                <w:pPr>
                  <w:tabs>
                    <w:tab w:val="left" w:pos="1466"/>
                    <w:tab w:val="left" w:pos="3512"/>
                  </w:tabs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Data</w:t>
                </w:r>
                <w:r>
                  <w:rPr>
                    <w:b/>
                    <w:sz w:val="24"/>
                    <w:u w:val="single"/>
                  </w:rPr>
                  <w:tab/>
                </w:r>
                <w:r>
                  <w:rPr>
                    <w:b/>
                    <w:sz w:val="24"/>
                  </w:rPr>
                  <w:t>--</w:t>
                </w:r>
                <w:r>
                  <w:rPr>
                    <w:b/>
                    <w:spacing w:val="58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sede</w:t>
                </w:r>
                <w:r>
                  <w:rPr>
                    <w:b/>
                    <w:spacing w:val="59"/>
                    <w:sz w:val="24"/>
                  </w:rPr>
                  <w:t xml:space="preserve"> </w:t>
                </w:r>
                <w:r>
                  <w:rPr>
                    <w:b/>
                    <w:sz w:val="24"/>
                    <w:shd w:val="clear" w:color="auto" w:fill="FFFF00"/>
                  </w:rPr>
                  <w:t>__</w:t>
                </w:r>
                <w:r>
                  <w:rPr>
                    <w:b/>
                    <w:sz w:val="24"/>
                    <w:shd w:val="clear" w:color="auto" w:fill="FFFF00"/>
                  </w:rPr>
                  <w:tab/>
                </w:r>
              </w:p>
            </w:txbxContent>
          </v:textbox>
          <w10:wrap anchorx="page" anchory="page"/>
        </v:shape>
      </w:pict>
    </w:r>
    <w:r w:rsidRPr="00F30EFB">
      <w:pict>
        <v:shape id="_x0000_s2049" type="#_x0000_t202" style="position:absolute;margin-left:745pt;margin-top:552.5pt;width:42.9pt;height:15.3pt;z-index:-16634368;mso-position-horizontal-relative:page;mso-position-vertical-relative:page" filled="f" stroked="f">
          <v:textbox inset="0,0,0,0">
            <w:txbxContent>
              <w:p w:rsidR="00F30EFB" w:rsidRDefault="00C04B1C">
                <w:pPr>
                  <w:spacing w:before="10"/>
                  <w:ind w:left="20"/>
                  <w:rPr>
                    <w:sz w:val="24"/>
                  </w:rPr>
                </w:pPr>
                <w:proofErr w:type="spellStart"/>
                <w:r>
                  <w:rPr>
                    <w:sz w:val="24"/>
                  </w:rPr>
                  <w:t>datePag</w:t>
                </w:r>
                <w:proofErr w:type="spellEnd"/>
                <w:r>
                  <w:rPr>
                    <w:sz w:val="24"/>
                  </w:rPr>
                  <w:t>.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EFB" w:rsidRDefault="00F30EFB" w:rsidP="00F30EFB">
      <w:r>
        <w:separator/>
      </w:r>
    </w:p>
  </w:footnote>
  <w:footnote w:type="continuationSeparator" w:id="0">
    <w:p w:rsidR="00F30EFB" w:rsidRDefault="00F30EFB" w:rsidP="00F30E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B1C" w:rsidRDefault="00C04B1C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B1C" w:rsidRDefault="00C04B1C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B1C" w:rsidRDefault="00C04B1C">
    <w:pPr>
      <w:pStyle w:val="Intestazione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5000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2764"/>
      <w:gridCol w:w="2679"/>
      <w:gridCol w:w="2004"/>
      <w:gridCol w:w="2981"/>
      <w:gridCol w:w="1982"/>
      <w:gridCol w:w="3496"/>
    </w:tblGrid>
    <w:tr w:rsidR="00C04B1C" w:rsidRPr="00D604ED" w:rsidTr="005B576A">
      <w:trPr>
        <w:trHeight w:val="20"/>
        <w:jc w:val="center"/>
      </w:trPr>
      <w:tc>
        <w:tcPr>
          <w:tcW w:w="869" w:type="pct"/>
          <w:vAlign w:val="center"/>
        </w:tcPr>
        <w:p w:rsidR="00C04B1C" w:rsidRPr="00D604ED" w:rsidRDefault="00C04B1C" w:rsidP="005B576A">
          <w:pPr>
            <w:jc w:val="center"/>
            <w:rPr>
              <w:rFonts w:asciiTheme="minorHAnsi" w:hAnsiTheme="minorHAnsi" w:cstheme="minorHAnsi"/>
            </w:rPr>
          </w:pPr>
          <w:r w:rsidRPr="00D604ED">
            <w:rPr>
              <w:rFonts w:asciiTheme="minorHAnsi" w:hAnsiTheme="minorHAnsi" w:cstheme="minorHAnsi"/>
              <w:sz w:val="8"/>
              <w:szCs w:val="8"/>
            </w:rPr>
            <w:object w:dxaOrig="4424" w:dyaOrig="300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34" type="#_x0000_t75" alt="Oggetto OLE" style="width:64.5pt;height:38.8pt;visibility:visible;mso-wrap-style:square" o:ole="">
                <v:imagedata r:id="rId1" o:title="Oggetto OLE"/>
              </v:shape>
              <o:OLEObject Type="Embed" ProgID="Acrobat.Document.DC" ShapeID="_x0000_i1034" DrawAspect="Content" ObjectID="_1698748412" r:id="rId2"/>
            </w:object>
          </w:r>
        </w:p>
      </w:tc>
      <w:tc>
        <w:tcPr>
          <w:tcW w:w="842" w:type="pct"/>
          <w:vAlign w:val="center"/>
        </w:tcPr>
        <w:p w:rsidR="00C04B1C" w:rsidRPr="00D604ED" w:rsidRDefault="00C04B1C" w:rsidP="005B576A">
          <w:pPr>
            <w:jc w:val="center"/>
            <w:rPr>
              <w:rFonts w:asciiTheme="minorHAnsi" w:hAnsiTheme="minorHAnsi" w:cstheme="minorHAnsi"/>
            </w:rPr>
          </w:pPr>
          <w:r w:rsidRPr="00D604ED">
            <w:rPr>
              <w:rFonts w:asciiTheme="minorHAnsi" w:hAnsiTheme="minorHAnsi" w:cstheme="minorHAnsi"/>
              <w:sz w:val="8"/>
              <w:szCs w:val="8"/>
            </w:rPr>
            <w:object w:dxaOrig="3975" w:dyaOrig="4471">
              <v:shape id="_x0000_i1035" type="#_x0000_t75" alt="Oggetto OLE" style="width:42.55pt;height:46.35pt;visibility:visible;mso-wrap-style:square" o:ole="">
                <v:imagedata r:id="rId3" o:title="Oggetto OLE"/>
              </v:shape>
              <o:OLEObject Type="Embed" ProgID="Unknown" ShapeID="_x0000_i1035" DrawAspect="Content" ObjectID="_1698748413" r:id="rId4"/>
            </w:object>
          </w:r>
        </w:p>
      </w:tc>
      <w:tc>
        <w:tcPr>
          <w:tcW w:w="630" w:type="pct"/>
          <w:vAlign w:val="center"/>
        </w:tcPr>
        <w:p w:rsidR="00C04B1C" w:rsidRPr="00D604ED" w:rsidRDefault="00C04B1C" w:rsidP="005B576A">
          <w:pPr>
            <w:jc w:val="center"/>
            <w:rPr>
              <w:rFonts w:asciiTheme="minorHAnsi" w:hAnsiTheme="minorHAnsi" w:cstheme="minorHAnsi"/>
            </w:rPr>
          </w:pPr>
          <w:r w:rsidRPr="00D604ED">
            <w:rPr>
              <w:rFonts w:asciiTheme="minorHAnsi" w:hAnsiTheme="minorHAnsi" w:cstheme="minorHAnsi"/>
              <w:sz w:val="8"/>
              <w:szCs w:val="8"/>
            </w:rPr>
            <w:object w:dxaOrig="8010" w:dyaOrig="9885">
              <v:shape id="_x0000_i1036" type="#_x0000_t75" alt="Oggetto OLE" style="width:36.95pt;height:45.1pt;visibility:visible;mso-wrap-style:square" o:ole="">
                <v:imagedata r:id="rId5" o:title="Oggetto OLE"/>
              </v:shape>
              <o:OLEObject Type="Embed" ProgID="Word.Picture.8" ShapeID="_x0000_i1036" DrawAspect="Content" ObjectID="_1698748414" r:id="rId6"/>
            </w:object>
          </w:r>
        </w:p>
      </w:tc>
      <w:tc>
        <w:tcPr>
          <w:tcW w:w="937" w:type="pct"/>
        </w:tcPr>
        <w:p w:rsidR="00C04B1C" w:rsidRPr="00D604ED" w:rsidRDefault="00C04B1C" w:rsidP="005B576A">
          <w:pPr>
            <w:jc w:val="center"/>
            <w:rPr>
              <w:rFonts w:asciiTheme="minorHAnsi" w:hAnsiTheme="minorHAnsi" w:cstheme="minorHAnsi"/>
            </w:rPr>
          </w:pPr>
          <w:r w:rsidRPr="00D604ED">
            <w:rPr>
              <w:rFonts w:asciiTheme="minorHAnsi" w:hAnsiTheme="minorHAnsi" w:cstheme="minorHAnsi"/>
              <w:noProof/>
            </w:rPr>
            <w:drawing>
              <wp:inline distT="0" distB="0" distL="0" distR="0">
                <wp:extent cx="875894" cy="720000"/>
                <wp:effectExtent l="19050" t="0" r="406" b="0"/>
                <wp:docPr id="21" name="Immagine 1" descr="C:\Users\Utente\Desktop\PSR_LIGURIA60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Utente\Desktop\PSR_LIGURIA60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 cstate="print"/>
                        <a:srcRect l="6333" t="7006" r="39000" b="668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894" cy="720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" w:type="pct"/>
          <w:vAlign w:val="center"/>
        </w:tcPr>
        <w:p w:rsidR="00C04B1C" w:rsidRPr="00D604ED" w:rsidRDefault="00C04B1C" w:rsidP="005B576A">
          <w:pPr>
            <w:jc w:val="center"/>
            <w:rPr>
              <w:rFonts w:asciiTheme="minorHAnsi" w:hAnsiTheme="minorHAnsi" w:cstheme="minorHAnsi"/>
              <w:noProof/>
            </w:rPr>
          </w:pPr>
          <w:r w:rsidRPr="00D604ED">
            <w:rPr>
              <w:rFonts w:asciiTheme="minorHAnsi" w:hAnsiTheme="minorHAnsi" w:cstheme="minorHAnsi"/>
              <w:noProof/>
            </w:rPr>
            <w:drawing>
              <wp:inline distT="0" distB="0" distL="0" distR="0">
                <wp:extent cx="549697" cy="543051"/>
                <wp:effectExtent l="0" t="0" r="0" b="0"/>
                <wp:docPr id="22" name="Immagine 4" descr="Risultati immagini per logo leader 2014-20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isultati immagini per logo leader 2014-20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4855" cy="5481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99" w:type="pct"/>
          <w:vAlign w:val="center"/>
        </w:tcPr>
        <w:p w:rsidR="00C04B1C" w:rsidRPr="00D604ED" w:rsidRDefault="00C04B1C" w:rsidP="005B576A">
          <w:pPr>
            <w:jc w:val="center"/>
            <w:rPr>
              <w:rFonts w:asciiTheme="minorHAnsi" w:hAnsiTheme="minorHAnsi" w:cstheme="minorHAnsi"/>
              <w:noProof/>
            </w:rPr>
          </w:pPr>
          <w:r w:rsidRPr="00D604ED">
            <w:rPr>
              <w:rFonts w:asciiTheme="minorHAnsi" w:hAnsiTheme="minorHAnsi" w:cstheme="minorHAnsi"/>
              <w:noProof/>
            </w:rPr>
            <w:drawing>
              <wp:inline distT="0" distB="0" distL="0" distR="0">
                <wp:extent cx="1055857" cy="578796"/>
                <wp:effectExtent l="19050" t="0" r="0" b="0"/>
                <wp:docPr id="23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/>
                        <a:srcRect l="3881" t="5263" r="3416" b="52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5857" cy="57879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C04B1C" w:rsidRPr="00D604ED" w:rsidTr="005B576A">
      <w:trPr>
        <w:trHeight w:val="20"/>
        <w:jc w:val="center"/>
      </w:trPr>
      <w:tc>
        <w:tcPr>
          <w:tcW w:w="869" w:type="pct"/>
        </w:tcPr>
        <w:p w:rsidR="00C04B1C" w:rsidRPr="00D604ED" w:rsidRDefault="00C04B1C" w:rsidP="005B576A">
          <w:pPr>
            <w:jc w:val="center"/>
            <w:rPr>
              <w:rFonts w:asciiTheme="minorHAnsi" w:hAnsiTheme="minorHAnsi" w:cstheme="minorHAnsi"/>
            </w:rPr>
          </w:pPr>
          <w:r w:rsidRPr="00D604ED">
            <w:rPr>
              <w:rFonts w:asciiTheme="minorHAnsi" w:hAnsiTheme="minorHAnsi" w:cstheme="minorHAnsi"/>
            </w:rPr>
            <w:t>UNIONE EUROPEA</w:t>
          </w:r>
        </w:p>
      </w:tc>
      <w:tc>
        <w:tcPr>
          <w:tcW w:w="842" w:type="pct"/>
        </w:tcPr>
        <w:p w:rsidR="00C04B1C" w:rsidRPr="00D604ED" w:rsidRDefault="00C04B1C" w:rsidP="005B576A">
          <w:pPr>
            <w:jc w:val="center"/>
            <w:rPr>
              <w:rFonts w:asciiTheme="minorHAnsi" w:hAnsiTheme="minorHAnsi" w:cstheme="minorHAnsi"/>
            </w:rPr>
          </w:pPr>
          <w:r w:rsidRPr="00D604ED">
            <w:rPr>
              <w:rFonts w:asciiTheme="minorHAnsi" w:hAnsiTheme="minorHAnsi" w:cstheme="minorHAnsi"/>
            </w:rPr>
            <w:t>REPUBBLICA ITALIANA</w:t>
          </w:r>
        </w:p>
      </w:tc>
      <w:tc>
        <w:tcPr>
          <w:tcW w:w="630" w:type="pct"/>
        </w:tcPr>
        <w:p w:rsidR="00C04B1C" w:rsidRPr="00D604ED" w:rsidRDefault="00C04B1C" w:rsidP="005B576A">
          <w:pPr>
            <w:jc w:val="center"/>
            <w:rPr>
              <w:rFonts w:asciiTheme="minorHAnsi" w:hAnsiTheme="minorHAnsi" w:cstheme="minorHAnsi"/>
            </w:rPr>
          </w:pPr>
          <w:r w:rsidRPr="00D604ED">
            <w:rPr>
              <w:rFonts w:asciiTheme="minorHAnsi" w:hAnsiTheme="minorHAnsi" w:cstheme="minorHAnsi"/>
            </w:rPr>
            <w:t>REGIONE LIGURIA</w:t>
          </w:r>
        </w:p>
      </w:tc>
      <w:tc>
        <w:tcPr>
          <w:tcW w:w="937" w:type="pct"/>
          <w:vAlign w:val="center"/>
        </w:tcPr>
        <w:p w:rsidR="00C04B1C" w:rsidRPr="00D604ED" w:rsidRDefault="00C04B1C" w:rsidP="005B576A">
          <w:pPr>
            <w:jc w:val="center"/>
            <w:rPr>
              <w:rFonts w:asciiTheme="minorHAnsi" w:hAnsiTheme="minorHAnsi" w:cstheme="minorHAnsi"/>
            </w:rPr>
          </w:pPr>
          <w:r w:rsidRPr="00D604ED">
            <w:rPr>
              <w:rFonts w:asciiTheme="minorHAnsi" w:hAnsiTheme="minorHAnsi" w:cstheme="minorHAnsi"/>
            </w:rPr>
            <w:t>PSR 2014-2020</w:t>
          </w:r>
        </w:p>
      </w:tc>
      <w:tc>
        <w:tcPr>
          <w:tcW w:w="623" w:type="pct"/>
          <w:vAlign w:val="center"/>
        </w:tcPr>
        <w:p w:rsidR="00C04B1C" w:rsidRPr="00D604ED" w:rsidRDefault="00C04B1C" w:rsidP="005B576A">
          <w:pPr>
            <w:jc w:val="center"/>
            <w:rPr>
              <w:rFonts w:asciiTheme="minorHAnsi" w:hAnsiTheme="minorHAnsi" w:cstheme="minorHAnsi"/>
            </w:rPr>
          </w:pPr>
          <w:r w:rsidRPr="00D604ED">
            <w:rPr>
              <w:rFonts w:asciiTheme="minorHAnsi" w:hAnsiTheme="minorHAnsi" w:cstheme="minorHAnsi"/>
            </w:rPr>
            <w:t>LEADER</w:t>
          </w:r>
        </w:p>
      </w:tc>
      <w:tc>
        <w:tcPr>
          <w:tcW w:w="1099" w:type="pct"/>
        </w:tcPr>
        <w:p w:rsidR="00C04B1C" w:rsidRPr="00D604ED" w:rsidRDefault="00C04B1C" w:rsidP="005B576A">
          <w:pPr>
            <w:jc w:val="center"/>
            <w:rPr>
              <w:rFonts w:asciiTheme="minorHAnsi" w:hAnsiTheme="minorHAnsi" w:cstheme="minorHAnsi"/>
            </w:rPr>
          </w:pPr>
          <w:r w:rsidRPr="00D604ED">
            <w:rPr>
              <w:rFonts w:asciiTheme="minorHAnsi" w:hAnsiTheme="minorHAnsi" w:cstheme="minorHAnsi"/>
            </w:rPr>
            <w:t>GAL VALLI SAVONESI</w:t>
          </w:r>
        </w:p>
      </w:tc>
    </w:tr>
  </w:tbl>
  <w:p w:rsidR="00F30EFB" w:rsidRDefault="00F30EFB">
    <w:pPr>
      <w:pStyle w:val="Corpodeltesto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21D57"/>
    <w:multiLevelType w:val="hybridMultilevel"/>
    <w:tmpl w:val="A4EC79CC"/>
    <w:lvl w:ilvl="0" w:tplc="2BC69AA2">
      <w:numFmt w:val="bullet"/>
      <w:lvlText w:val=""/>
      <w:lvlJc w:val="left"/>
      <w:pPr>
        <w:ind w:left="908" w:hanging="708"/>
      </w:pPr>
      <w:rPr>
        <w:rFonts w:ascii="Symbol" w:eastAsia="Symbol" w:hAnsi="Symbol" w:cs="Symbol" w:hint="default"/>
        <w:w w:val="99"/>
        <w:sz w:val="32"/>
        <w:szCs w:val="32"/>
        <w:lang w:val="it-IT" w:eastAsia="en-US" w:bidi="ar-SA"/>
      </w:rPr>
    </w:lvl>
    <w:lvl w:ilvl="1" w:tplc="E21CE6D0">
      <w:numFmt w:val="bullet"/>
      <w:lvlText w:val="•"/>
      <w:lvlJc w:val="left"/>
      <w:pPr>
        <w:ind w:left="1179" w:hanging="708"/>
      </w:pPr>
      <w:rPr>
        <w:rFonts w:hint="default"/>
        <w:lang w:val="it-IT" w:eastAsia="en-US" w:bidi="ar-SA"/>
      </w:rPr>
    </w:lvl>
    <w:lvl w:ilvl="2" w:tplc="708E7ACC">
      <w:numFmt w:val="bullet"/>
      <w:lvlText w:val="•"/>
      <w:lvlJc w:val="left"/>
      <w:pPr>
        <w:ind w:left="1459" w:hanging="708"/>
      </w:pPr>
      <w:rPr>
        <w:rFonts w:hint="default"/>
        <w:lang w:val="it-IT" w:eastAsia="en-US" w:bidi="ar-SA"/>
      </w:rPr>
    </w:lvl>
    <w:lvl w:ilvl="3" w:tplc="86340420">
      <w:numFmt w:val="bullet"/>
      <w:lvlText w:val="•"/>
      <w:lvlJc w:val="left"/>
      <w:pPr>
        <w:ind w:left="1739" w:hanging="708"/>
      </w:pPr>
      <w:rPr>
        <w:rFonts w:hint="default"/>
        <w:lang w:val="it-IT" w:eastAsia="en-US" w:bidi="ar-SA"/>
      </w:rPr>
    </w:lvl>
    <w:lvl w:ilvl="4" w:tplc="939AFF46">
      <w:numFmt w:val="bullet"/>
      <w:lvlText w:val="•"/>
      <w:lvlJc w:val="left"/>
      <w:pPr>
        <w:ind w:left="2018" w:hanging="708"/>
      </w:pPr>
      <w:rPr>
        <w:rFonts w:hint="default"/>
        <w:lang w:val="it-IT" w:eastAsia="en-US" w:bidi="ar-SA"/>
      </w:rPr>
    </w:lvl>
    <w:lvl w:ilvl="5" w:tplc="CB48408A">
      <w:numFmt w:val="bullet"/>
      <w:lvlText w:val="•"/>
      <w:lvlJc w:val="left"/>
      <w:pPr>
        <w:ind w:left="2298" w:hanging="708"/>
      </w:pPr>
      <w:rPr>
        <w:rFonts w:hint="default"/>
        <w:lang w:val="it-IT" w:eastAsia="en-US" w:bidi="ar-SA"/>
      </w:rPr>
    </w:lvl>
    <w:lvl w:ilvl="6" w:tplc="587849B4">
      <w:numFmt w:val="bullet"/>
      <w:lvlText w:val="•"/>
      <w:lvlJc w:val="left"/>
      <w:pPr>
        <w:ind w:left="2578" w:hanging="708"/>
      </w:pPr>
      <w:rPr>
        <w:rFonts w:hint="default"/>
        <w:lang w:val="it-IT" w:eastAsia="en-US" w:bidi="ar-SA"/>
      </w:rPr>
    </w:lvl>
    <w:lvl w:ilvl="7" w:tplc="1564FC1A">
      <w:numFmt w:val="bullet"/>
      <w:lvlText w:val="•"/>
      <w:lvlJc w:val="left"/>
      <w:pPr>
        <w:ind w:left="2857" w:hanging="708"/>
      </w:pPr>
      <w:rPr>
        <w:rFonts w:hint="default"/>
        <w:lang w:val="it-IT" w:eastAsia="en-US" w:bidi="ar-SA"/>
      </w:rPr>
    </w:lvl>
    <w:lvl w:ilvl="8" w:tplc="0B82B6A8">
      <w:numFmt w:val="bullet"/>
      <w:lvlText w:val="•"/>
      <w:lvlJc w:val="left"/>
      <w:pPr>
        <w:ind w:left="3137" w:hanging="708"/>
      </w:pPr>
      <w:rPr>
        <w:rFonts w:hint="default"/>
        <w:lang w:val="it-IT" w:eastAsia="en-US" w:bidi="ar-SA"/>
      </w:rPr>
    </w:lvl>
  </w:abstractNum>
  <w:abstractNum w:abstractNumId="1">
    <w:nsid w:val="47BA6618"/>
    <w:multiLevelType w:val="hybridMultilevel"/>
    <w:tmpl w:val="E00CEF0E"/>
    <w:lvl w:ilvl="0" w:tplc="73DAF61A">
      <w:numFmt w:val="bullet"/>
      <w:lvlText w:val=""/>
      <w:lvlJc w:val="left"/>
      <w:pPr>
        <w:ind w:left="908" w:hanging="708"/>
      </w:pPr>
      <w:rPr>
        <w:rFonts w:ascii="Symbol" w:eastAsia="Symbol" w:hAnsi="Symbol" w:cs="Symbol" w:hint="default"/>
        <w:w w:val="99"/>
        <w:sz w:val="32"/>
        <w:szCs w:val="32"/>
        <w:lang w:val="it-IT" w:eastAsia="en-US" w:bidi="ar-SA"/>
      </w:rPr>
    </w:lvl>
    <w:lvl w:ilvl="1" w:tplc="02641A3C">
      <w:numFmt w:val="bullet"/>
      <w:lvlText w:val="•"/>
      <w:lvlJc w:val="left"/>
      <w:pPr>
        <w:ind w:left="1179" w:hanging="708"/>
      </w:pPr>
      <w:rPr>
        <w:rFonts w:hint="default"/>
        <w:lang w:val="it-IT" w:eastAsia="en-US" w:bidi="ar-SA"/>
      </w:rPr>
    </w:lvl>
    <w:lvl w:ilvl="2" w:tplc="ECBC9224">
      <w:numFmt w:val="bullet"/>
      <w:lvlText w:val="•"/>
      <w:lvlJc w:val="left"/>
      <w:pPr>
        <w:ind w:left="1459" w:hanging="708"/>
      </w:pPr>
      <w:rPr>
        <w:rFonts w:hint="default"/>
        <w:lang w:val="it-IT" w:eastAsia="en-US" w:bidi="ar-SA"/>
      </w:rPr>
    </w:lvl>
    <w:lvl w:ilvl="3" w:tplc="F7FE5CD6">
      <w:numFmt w:val="bullet"/>
      <w:lvlText w:val="•"/>
      <w:lvlJc w:val="left"/>
      <w:pPr>
        <w:ind w:left="1739" w:hanging="708"/>
      </w:pPr>
      <w:rPr>
        <w:rFonts w:hint="default"/>
        <w:lang w:val="it-IT" w:eastAsia="en-US" w:bidi="ar-SA"/>
      </w:rPr>
    </w:lvl>
    <w:lvl w:ilvl="4" w:tplc="EDC2D168">
      <w:numFmt w:val="bullet"/>
      <w:lvlText w:val="•"/>
      <w:lvlJc w:val="left"/>
      <w:pPr>
        <w:ind w:left="2018" w:hanging="708"/>
      </w:pPr>
      <w:rPr>
        <w:rFonts w:hint="default"/>
        <w:lang w:val="it-IT" w:eastAsia="en-US" w:bidi="ar-SA"/>
      </w:rPr>
    </w:lvl>
    <w:lvl w:ilvl="5" w:tplc="428097CE">
      <w:numFmt w:val="bullet"/>
      <w:lvlText w:val="•"/>
      <w:lvlJc w:val="left"/>
      <w:pPr>
        <w:ind w:left="2298" w:hanging="708"/>
      </w:pPr>
      <w:rPr>
        <w:rFonts w:hint="default"/>
        <w:lang w:val="it-IT" w:eastAsia="en-US" w:bidi="ar-SA"/>
      </w:rPr>
    </w:lvl>
    <w:lvl w:ilvl="6" w:tplc="3666635A">
      <w:numFmt w:val="bullet"/>
      <w:lvlText w:val="•"/>
      <w:lvlJc w:val="left"/>
      <w:pPr>
        <w:ind w:left="2578" w:hanging="708"/>
      </w:pPr>
      <w:rPr>
        <w:rFonts w:hint="default"/>
        <w:lang w:val="it-IT" w:eastAsia="en-US" w:bidi="ar-SA"/>
      </w:rPr>
    </w:lvl>
    <w:lvl w:ilvl="7" w:tplc="F8F682DA">
      <w:numFmt w:val="bullet"/>
      <w:lvlText w:val="•"/>
      <w:lvlJc w:val="left"/>
      <w:pPr>
        <w:ind w:left="2857" w:hanging="708"/>
      </w:pPr>
      <w:rPr>
        <w:rFonts w:hint="default"/>
        <w:lang w:val="it-IT" w:eastAsia="en-US" w:bidi="ar-SA"/>
      </w:rPr>
    </w:lvl>
    <w:lvl w:ilvl="8" w:tplc="4C2207C6">
      <w:numFmt w:val="bullet"/>
      <w:lvlText w:val="•"/>
      <w:lvlJc w:val="left"/>
      <w:pPr>
        <w:ind w:left="3137" w:hanging="708"/>
      </w:pPr>
      <w:rPr>
        <w:rFonts w:hint="default"/>
        <w:lang w:val="it-IT" w:eastAsia="en-US" w:bidi="ar-SA"/>
      </w:rPr>
    </w:lvl>
  </w:abstractNum>
  <w:abstractNum w:abstractNumId="2">
    <w:nsid w:val="5388543E"/>
    <w:multiLevelType w:val="hybridMultilevel"/>
    <w:tmpl w:val="4448D9A4"/>
    <w:lvl w:ilvl="0" w:tplc="F5A45BFA">
      <w:numFmt w:val="bullet"/>
      <w:lvlText w:val=""/>
      <w:lvlJc w:val="left"/>
      <w:pPr>
        <w:ind w:left="908" w:hanging="708"/>
      </w:pPr>
      <w:rPr>
        <w:rFonts w:ascii="Symbol" w:eastAsia="Symbol" w:hAnsi="Symbol" w:cs="Symbol" w:hint="default"/>
        <w:w w:val="99"/>
        <w:sz w:val="32"/>
        <w:szCs w:val="32"/>
        <w:lang w:val="it-IT" w:eastAsia="en-US" w:bidi="ar-SA"/>
      </w:rPr>
    </w:lvl>
    <w:lvl w:ilvl="1" w:tplc="E5661932">
      <w:numFmt w:val="bullet"/>
      <w:lvlText w:val="•"/>
      <w:lvlJc w:val="left"/>
      <w:pPr>
        <w:ind w:left="1179" w:hanging="708"/>
      </w:pPr>
      <w:rPr>
        <w:rFonts w:hint="default"/>
        <w:lang w:val="it-IT" w:eastAsia="en-US" w:bidi="ar-SA"/>
      </w:rPr>
    </w:lvl>
    <w:lvl w:ilvl="2" w:tplc="D7E62100">
      <w:numFmt w:val="bullet"/>
      <w:lvlText w:val="•"/>
      <w:lvlJc w:val="left"/>
      <w:pPr>
        <w:ind w:left="1459" w:hanging="708"/>
      </w:pPr>
      <w:rPr>
        <w:rFonts w:hint="default"/>
        <w:lang w:val="it-IT" w:eastAsia="en-US" w:bidi="ar-SA"/>
      </w:rPr>
    </w:lvl>
    <w:lvl w:ilvl="3" w:tplc="7340F37E">
      <w:numFmt w:val="bullet"/>
      <w:lvlText w:val="•"/>
      <w:lvlJc w:val="left"/>
      <w:pPr>
        <w:ind w:left="1739" w:hanging="708"/>
      </w:pPr>
      <w:rPr>
        <w:rFonts w:hint="default"/>
        <w:lang w:val="it-IT" w:eastAsia="en-US" w:bidi="ar-SA"/>
      </w:rPr>
    </w:lvl>
    <w:lvl w:ilvl="4" w:tplc="EAE03638">
      <w:numFmt w:val="bullet"/>
      <w:lvlText w:val="•"/>
      <w:lvlJc w:val="left"/>
      <w:pPr>
        <w:ind w:left="2018" w:hanging="708"/>
      </w:pPr>
      <w:rPr>
        <w:rFonts w:hint="default"/>
        <w:lang w:val="it-IT" w:eastAsia="en-US" w:bidi="ar-SA"/>
      </w:rPr>
    </w:lvl>
    <w:lvl w:ilvl="5" w:tplc="6500459E">
      <w:numFmt w:val="bullet"/>
      <w:lvlText w:val="•"/>
      <w:lvlJc w:val="left"/>
      <w:pPr>
        <w:ind w:left="2298" w:hanging="708"/>
      </w:pPr>
      <w:rPr>
        <w:rFonts w:hint="default"/>
        <w:lang w:val="it-IT" w:eastAsia="en-US" w:bidi="ar-SA"/>
      </w:rPr>
    </w:lvl>
    <w:lvl w:ilvl="6" w:tplc="12105E06">
      <w:numFmt w:val="bullet"/>
      <w:lvlText w:val="•"/>
      <w:lvlJc w:val="left"/>
      <w:pPr>
        <w:ind w:left="2578" w:hanging="708"/>
      </w:pPr>
      <w:rPr>
        <w:rFonts w:hint="default"/>
        <w:lang w:val="it-IT" w:eastAsia="en-US" w:bidi="ar-SA"/>
      </w:rPr>
    </w:lvl>
    <w:lvl w:ilvl="7" w:tplc="9D22AB82">
      <w:numFmt w:val="bullet"/>
      <w:lvlText w:val="•"/>
      <w:lvlJc w:val="left"/>
      <w:pPr>
        <w:ind w:left="2857" w:hanging="708"/>
      </w:pPr>
      <w:rPr>
        <w:rFonts w:hint="default"/>
        <w:lang w:val="it-IT" w:eastAsia="en-US" w:bidi="ar-SA"/>
      </w:rPr>
    </w:lvl>
    <w:lvl w:ilvl="8" w:tplc="13422754">
      <w:numFmt w:val="bullet"/>
      <w:lvlText w:val="•"/>
      <w:lvlJc w:val="left"/>
      <w:pPr>
        <w:ind w:left="3137" w:hanging="708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</w:compat>
  <w:rsids>
    <w:rsidRoot w:val="00F30EFB"/>
    <w:rsid w:val="00406810"/>
    <w:rsid w:val="00817D4A"/>
    <w:rsid w:val="00B737A5"/>
    <w:rsid w:val="00C04B1C"/>
    <w:rsid w:val="00F30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F30EFB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30EF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F30EFB"/>
  </w:style>
  <w:style w:type="paragraph" w:customStyle="1" w:styleId="Heading1">
    <w:name w:val="Heading 1"/>
    <w:basedOn w:val="Normale"/>
    <w:uiPriority w:val="1"/>
    <w:qFormat/>
    <w:rsid w:val="00F30EFB"/>
    <w:pPr>
      <w:spacing w:before="10"/>
      <w:ind w:left="20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Normale"/>
    <w:uiPriority w:val="1"/>
    <w:qFormat/>
    <w:rsid w:val="00F30EFB"/>
    <w:pPr>
      <w:spacing w:before="10"/>
      <w:ind w:left="20"/>
      <w:outlineLvl w:val="2"/>
    </w:pPr>
    <w:rPr>
      <w:rFonts w:ascii="Calibri" w:eastAsia="Calibri" w:hAnsi="Calibri" w:cs="Calibri"/>
      <w:sz w:val="24"/>
      <w:szCs w:val="24"/>
    </w:rPr>
  </w:style>
  <w:style w:type="paragraph" w:styleId="Titolo">
    <w:name w:val="Title"/>
    <w:basedOn w:val="Normale"/>
    <w:uiPriority w:val="1"/>
    <w:qFormat/>
    <w:rsid w:val="00F30EFB"/>
    <w:pPr>
      <w:spacing w:before="22"/>
      <w:ind w:left="6553" w:right="6556"/>
      <w:jc w:val="center"/>
    </w:pPr>
    <w:rPr>
      <w:rFonts w:ascii="Calibri" w:eastAsia="Calibri" w:hAnsi="Calibri" w:cs="Calibri"/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  <w:rsid w:val="00F30EFB"/>
  </w:style>
  <w:style w:type="paragraph" w:customStyle="1" w:styleId="TableParagraph">
    <w:name w:val="Table Paragraph"/>
    <w:basedOn w:val="Normale"/>
    <w:uiPriority w:val="1"/>
    <w:qFormat/>
    <w:rsid w:val="00F30EF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37A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37A5"/>
    <w:rPr>
      <w:rFonts w:ascii="Tahoma" w:eastAsia="Times New Roman" w:hAnsi="Tahoma" w:cs="Tahoma"/>
      <w:sz w:val="16"/>
      <w:szCs w:val="16"/>
      <w:lang w:val="it-IT"/>
    </w:rPr>
  </w:style>
  <w:style w:type="table" w:styleId="Grigliatabella">
    <w:name w:val="Table Grid"/>
    <w:basedOn w:val="Tabellanormale"/>
    <w:uiPriority w:val="39"/>
    <w:rsid w:val="00817D4A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C04B1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04B1C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C04B1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04B1C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26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header" Target="header2.xml"/><Relationship Id="rId25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6.bin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oleObject" Target="embeddings/oleObject5.bin"/><Relationship Id="rId28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gif"/><Relationship Id="rId22" Type="http://schemas.openxmlformats.org/officeDocument/2006/relationships/oleObject" Target="embeddings/oleObject4.bin"/><Relationship Id="rId27" Type="http://schemas.openxmlformats.org/officeDocument/2006/relationships/fontTable" Target="fontTable.xml"/></Relationships>
</file>

<file path=word/_rels/header4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image" Target="media/image2.png"/><Relationship Id="rId7" Type="http://schemas.openxmlformats.org/officeDocument/2006/relationships/image" Target="media/image4.png"/><Relationship Id="rId2" Type="http://schemas.openxmlformats.org/officeDocument/2006/relationships/oleObject" Target="embeddings/oleObject7.bin"/><Relationship Id="rId1" Type="http://schemas.openxmlformats.org/officeDocument/2006/relationships/image" Target="media/image1.png"/><Relationship Id="rId6" Type="http://schemas.openxmlformats.org/officeDocument/2006/relationships/oleObject" Target="embeddings/oleObject9.bin"/><Relationship Id="rId5" Type="http://schemas.openxmlformats.org/officeDocument/2006/relationships/image" Target="media/image3.wmf"/><Relationship Id="rId4" Type="http://schemas.openxmlformats.org/officeDocument/2006/relationships/oleObject" Target="embeddings/oleObject8.bin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781</Words>
  <Characters>4452</Characters>
  <Application>Microsoft Office Word</Application>
  <DocSecurity>0</DocSecurity>
  <Lines>37</Lines>
  <Paragraphs>10</Paragraphs>
  <ScaleCrop>false</ScaleCrop>
  <Company/>
  <LinksUpToDate>false</LinksUpToDate>
  <CharactersWithSpaces>5223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7</dc:title>
  <dc:creator>traversoel</dc:creator>
  <cp:lastModifiedBy>Utente</cp:lastModifiedBy>
  <cp:revision>5</cp:revision>
  <dcterms:created xsi:type="dcterms:W3CDTF">2021-11-18T12:43:00Z</dcterms:created>
  <dcterms:modified xsi:type="dcterms:W3CDTF">2021-11-18T12:46:00Z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2017-08-31T00:00:00Z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2021-11-18T00:00:00Z</vt:filetime>
  </property>
</Properties>
</file>