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28"/>
        <w:gridCol w:w="946"/>
        <w:gridCol w:w="493"/>
      </w:tblGrid>
      <w:tr w:rsidR="00642E1C" w:rsidRPr="009048B9" w:rsidTr="00642E1C">
        <w:trPr>
          <w:cantSplit/>
          <w:jc w:val="center"/>
        </w:trPr>
        <w:tc>
          <w:tcPr>
            <w:tcW w:w="1513" w:type="pc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Grigliatabella"/>
              <w:tblW w:w="5000" w:type="pct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508"/>
              <w:gridCol w:w="1330"/>
              <w:gridCol w:w="1033"/>
              <w:gridCol w:w="1626"/>
              <w:gridCol w:w="1082"/>
              <w:gridCol w:w="1909"/>
            </w:tblGrid>
            <w:tr w:rsidR="001159D9" w:rsidRPr="00D604ED" w:rsidTr="0063160E">
              <w:trPr>
                <w:trHeight w:val="20"/>
                <w:jc w:val="center"/>
              </w:trPr>
              <w:tc>
                <w:tcPr>
                  <w:tcW w:w="869" w:type="pct"/>
                  <w:vAlign w:val="center"/>
                </w:tcPr>
                <w:p w:rsidR="001159D9" w:rsidRPr="00D604ED" w:rsidRDefault="001159D9" w:rsidP="0063160E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604ED">
                    <w:rPr>
                      <w:rFonts w:asciiTheme="minorHAnsi" w:eastAsia="Times New Roman" w:hAnsiTheme="minorHAnsi" w:cstheme="minorHAnsi"/>
                      <w:sz w:val="8"/>
                      <w:szCs w:val="8"/>
                      <w:lang w:eastAsia="it-IT"/>
                    </w:rPr>
                    <w:object w:dxaOrig="4424" w:dyaOrig="30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Oggetto OLE" style="width:64.5pt;height:38.7pt;visibility:visible;mso-wrap-style:square" o:ole="">
                        <v:imagedata r:id="rId8" o:title="Oggetto OLE"/>
                      </v:shape>
                      <o:OLEObject Type="Embed" ProgID="Acrobat.Document.DC" ShapeID="_x0000_i1025" DrawAspect="Content" ObjectID="_1699280212" r:id="rId9"/>
                    </w:object>
                  </w:r>
                </w:p>
              </w:tc>
              <w:tc>
                <w:tcPr>
                  <w:tcW w:w="842" w:type="pct"/>
                  <w:vAlign w:val="center"/>
                </w:tcPr>
                <w:p w:rsidR="001159D9" w:rsidRPr="00D604ED" w:rsidRDefault="001159D9" w:rsidP="0063160E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604ED">
                    <w:rPr>
                      <w:rFonts w:asciiTheme="minorHAnsi" w:eastAsia="Times New Roman" w:hAnsiTheme="minorHAnsi" w:cstheme="minorHAnsi"/>
                      <w:sz w:val="8"/>
                      <w:szCs w:val="8"/>
                      <w:lang w:eastAsia="it-IT"/>
                    </w:rPr>
                    <w:object w:dxaOrig="3975" w:dyaOrig="4471">
                      <v:shape id="_x0000_i1026" type="#_x0000_t75" alt="Oggetto OLE" style="width:42.45pt;height:46.2pt;visibility:visible;mso-wrap-style:square" o:ole="">
                        <v:imagedata r:id="rId10" o:title="Oggetto OLE"/>
                      </v:shape>
                      <o:OLEObject Type="Embed" ProgID="Unknown" ShapeID="_x0000_i1026" DrawAspect="Content" ObjectID="_1699280213" r:id="rId11"/>
                    </w:object>
                  </w:r>
                </w:p>
              </w:tc>
              <w:tc>
                <w:tcPr>
                  <w:tcW w:w="630" w:type="pct"/>
                  <w:vAlign w:val="center"/>
                </w:tcPr>
                <w:p w:rsidR="001159D9" w:rsidRPr="00D604ED" w:rsidRDefault="001159D9" w:rsidP="0063160E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604ED">
                    <w:rPr>
                      <w:rFonts w:asciiTheme="minorHAnsi" w:eastAsia="Times New Roman" w:hAnsiTheme="minorHAnsi" w:cstheme="minorHAnsi"/>
                      <w:sz w:val="8"/>
                      <w:szCs w:val="8"/>
                      <w:lang w:eastAsia="it-IT"/>
                    </w:rPr>
                    <w:object w:dxaOrig="8010" w:dyaOrig="9885">
                      <v:shape id="_x0000_i1027" type="#_x0000_t75" alt="Oggetto OLE" style="width:37.05pt;height:45.15pt;visibility:visible;mso-wrap-style:square" o:ole="">
                        <v:imagedata r:id="rId12" o:title="Oggetto OLE"/>
                      </v:shape>
                      <o:OLEObject Type="Embed" ProgID="Word.Picture.8" ShapeID="_x0000_i1027" DrawAspect="Content" ObjectID="_1699280214" r:id="rId13"/>
                    </w:object>
                  </w:r>
                </w:p>
              </w:tc>
              <w:tc>
                <w:tcPr>
                  <w:tcW w:w="937" w:type="pct"/>
                </w:tcPr>
                <w:p w:rsidR="001159D9" w:rsidRPr="00D604ED" w:rsidRDefault="001159D9" w:rsidP="0063160E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604ED">
                    <w:rPr>
                      <w:rFonts w:asciiTheme="minorHAnsi" w:hAnsiTheme="minorHAnsi" w:cstheme="minorHAnsi"/>
                      <w:noProof/>
                    </w:rPr>
                    <w:drawing>
                      <wp:inline distT="0" distB="0" distL="0" distR="0">
                        <wp:extent cx="875894" cy="720000"/>
                        <wp:effectExtent l="19050" t="0" r="406" b="0"/>
                        <wp:docPr id="3" name="Immagine 1" descr="C:\Users\Utente\Desktop\PSR_LIGURIA60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tente\Desktop\PSR_LIGURIA60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 l="6333" t="7006" r="39000" b="668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5894" cy="72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23" w:type="pct"/>
                  <w:vAlign w:val="center"/>
                </w:tcPr>
                <w:p w:rsidR="001159D9" w:rsidRPr="00D604ED" w:rsidRDefault="001159D9" w:rsidP="0063160E">
                  <w:pPr>
                    <w:jc w:val="center"/>
                    <w:rPr>
                      <w:rFonts w:asciiTheme="minorHAnsi" w:hAnsiTheme="minorHAnsi" w:cstheme="minorHAnsi"/>
                      <w:noProof/>
                    </w:rPr>
                  </w:pPr>
                  <w:r w:rsidRPr="00D604ED">
                    <w:rPr>
                      <w:rFonts w:asciiTheme="minorHAnsi" w:hAnsiTheme="minorHAnsi" w:cstheme="minorHAnsi"/>
                      <w:noProof/>
                    </w:rPr>
                    <w:drawing>
                      <wp:inline distT="0" distB="0" distL="0" distR="0">
                        <wp:extent cx="549697" cy="543051"/>
                        <wp:effectExtent l="0" t="0" r="0" b="0"/>
                        <wp:docPr id="4" name="Immagine 4" descr="Risultati immagini per logo leader 2014-20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isultati immagini per logo leader 2014-20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4855" cy="5481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99" w:type="pct"/>
                  <w:vAlign w:val="center"/>
                </w:tcPr>
                <w:p w:rsidR="001159D9" w:rsidRPr="00D604ED" w:rsidRDefault="001159D9" w:rsidP="0063160E">
                  <w:pPr>
                    <w:jc w:val="center"/>
                    <w:rPr>
                      <w:rFonts w:asciiTheme="minorHAnsi" w:hAnsiTheme="minorHAnsi" w:cstheme="minorHAnsi"/>
                      <w:noProof/>
                    </w:rPr>
                  </w:pPr>
                  <w:r w:rsidRPr="00D604ED">
                    <w:rPr>
                      <w:rFonts w:asciiTheme="minorHAnsi" w:hAnsiTheme="minorHAnsi" w:cstheme="minorHAnsi"/>
                      <w:noProof/>
                    </w:rPr>
                    <w:drawing>
                      <wp:inline distT="0" distB="0" distL="0" distR="0">
                        <wp:extent cx="1055857" cy="578796"/>
                        <wp:effectExtent l="19050" t="0" r="0" b="0"/>
                        <wp:docPr id="5" name="Immagin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 l="3881" t="5263" r="3416" b="526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5857" cy="578796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159D9" w:rsidRPr="00D604ED" w:rsidTr="0063160E">
              <w:trPr>
                <w:trHeight w:val="20"/>
                <w:jc w:val="center"/>
              </w:trPr>
              <w:tc>
                <w:tcPr>
                  <w:tcW w:w="869" w:type="pct"/>
                </w:tcPr>
                <w:p w:rsidR="001159D9" w:rsidRPr="00D604ED" w:rsidRDefault="001159D9" w:rsidP="0063160E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604ED">
                    <w:rPr>
                      <w:rFonts w:asciiTheme="minorHAnsi" w:hAnsiTheme="minorHAnsi" w:cstheme="minorHAnsi"/>
                    </w:rPr>
                    <w:t>UNIONE EUROPEA</w:t>
                  </w:r>
                </w:p>
              </w:tc>
              <w:tc>
                <w:tcPr>
                  <w:tcW w:w="842" w:type="pct"/>
                </w:tcPr>
                <w:p w:rsidR="001159D9" w:rsidRPr="00D604ED" w:rsidRDefault="001159D9" w:rsidP="0063160E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604ED">
                    <w:rPr>
                      <w:rFonts w:asciiTheme="minorHAnsi" w:hAnsiTheme="minorHAnsi" w:cstheme="minorHAnsi"/>
                    </w:rPr>
                    <w:t>REPUBBLICA ITALIANA</w:t>
                  </w:r>
                </w:p>
              </w:tc>
              <w:tc>
                <w:tcPr>
                  <w:tcW w:w="630" w:type="pct"/>
                </w:tcPr>
                <w:p w:rsidR="001159D9" w:rsidRPr="00D604ED" w:rsidRDefault="001159D9" w:rsidP="0063160E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604ED">
                    <w:rPr>
                      <w:rFonts w:asciiTheme="minorHAnsi" w:hAnsiTheme="minorHAnsi" w:cstheme="minorHAnsi"/>
                    </w:rPr>
                    <w:t>REGIONE LIGURIA</w:t>
                  </w:r>
                </w:p>
              </w:tc>
              <w:tc>
                <w:tcPr>
                  <w:tcW w:w="937" w:type="pct"/>
                  <w:vAlign w:val="center"/>
                </w:tcPr>
                <w:p w:rsidR="001159D9" w:rsidRPr="00D604ED" w:rsidRDefault="001159D9" w:rsidP="0063160E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604ED">
                    <w:rPr>
                      <w:rFonts w:asciiTheme="minorHAnsi" w:hAnsiTheme="minorHAnsi" w:cstheme="minorHAnsi"/>
                    </w:rPr>
                    <w:t>PSR 2014-2020</w:t>
                  </w:r>
                </w:p>
              </w:tc>
              <w:tc>
                <w:tcPr>
                  <w:tcW w:w="623" w:type="pct"/>
                  <w:vAlign w:val="center"/>
                </w:tcPr>
                <w:p w:rsidR="001159D9" w:rsidRPr="00D604ED" w:rsidRDefault="001159D9" w:rsidP="0063160E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604ED">
                    <w:rPr>
                      <w:rFonts w:asciiTheme="minorHAnsi" w:hAnsiTheme="minorHAnsi" w:cstheme="minorHAnsi"/>
                    </w:rPr>
                    <w:t>LEADER</w:t>
                  </w:r>
                </w:p>
              </w:tc>
              <w:tc>
                <w:tcPr>
                  <w:tcW w:w="1099" w:type="pct"/>
                </w:tcPr>
                <w:p w:rsidR="001159D9" w:rsidRPr="00D604ED" w:rsidRDefault="001159D9" w:rsidP="0063160E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604ED">
                    <w:rPr>
                      <w:rFonts w:asciiTheme="minorHAnsi" w:hAnsiTheme="minorHAnsi" w:cstheme="minorHAnsi"/>
                    </w:rPr>
                    <w:t>GAL VALLI SAVONESI</w:t>
                  </w:r>
                </w:p>
              </w:tc>
            </w:tr>
          </w:tbl>
          <w:p w:rsidR="00642E1C" w:rsidRPr="009048B9" w:rsidRDefault="00642E1C" w:rsidP="00642E1C">
            <w:pPr>
              <w:jc w:val="center"/>
              <w:rPr>
                <w:b/>
                <w:sz w:val="36"/>
              </w:rPr>
            </w:pPr>
          </w:p>
        </w:tc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</w:tcPr>
          <w:p w:rsidR="00642E1C" w:rsidRPr="009048B9" w:rsidRDefault="00642E1C" w:rsidP="00642E1C">
            <w:pPr>
              <w:ind w:right="-24"/>
              <w:jc w:val="center"/>
              <w:rPr>
                <w:b/>
                <w:sz w:val="16"/>
              </w:rPr>
            </w:pP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</w:tcPr>
          <w:p w:rsidR="00642E1C" w:rsidRPr="009048B9" w:rsidRDefault="00642E1C" w:rsidP="00642E1C">
            <w:pPr>
              <w:ind w:right="-1"/>
              <w:jc w:val="center"/>
              <w:rPr>
                <w:b/>
                <w:sz w:val="36"/>
              </w:rPr>
            </w:pPr>
          </w:p>
        </w:tc>
      </w:tr>
    </w:tbl>
    <w:p w:rsidR="0024260F" w:rsidRPr="009048B9" w:rsidRDefault="0024260F" w:rsidP="00FC2581">
      <w:pPr>
        <w:adjustRightInd w:val="0"/>
        <w:jc w:val="center"/>
        <w:rPr>
          <w:b/>
          <w:sz w:val="32"/>
          <w:szCs w:val="32"/>
        </w:rPr>
      </w:pPr>
    </w:p>
    <w:p w:rsidR="0024260F" w:rsidRPr="009048B9" w:rsidRDefault="0024260F" w:rsidP="00642E1C">
      <w:pPr>
        <w:adjustRightInd w:val="0"/>
        <w:jc w:val="center"/>
        <w:rPr>
          <w:b/>
          <w:sz w:val="32"/>
          <w:szCs w:val="32"/>
        </w:rPr>
      </w:pPr>
    </w:p>
    <w:p w:rsidR="001159D9" w:rsidRDefault="001159D9" w:rsidP="001159D9">
      <w:pPr>
        <w:spacing w:before="44"/>
        <w:ind w:left="993" w:right="424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Programma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di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Sviluppo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Rurale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2014-2020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–</w:t>
      </w:r>
      <w:r>
        <w:rPr>
          <w:rFonts w:ascii="Calibri" w:hAnsi="Calibri"/>
          <w:b/>
          <w:spacing w:val="-4"/>
          <w:sz w:val="28"/>
        </w:rPr>
        <w:t xml:space="preserve"> </w:t>
      </w:r>
      <w:r>
        <w:rPr>
          <w:rFonts w:ascii="Calibri" w:hAnsi="Calibri"/>
          <w:b/>
          <w:sz w:val="28"/>
        </w:rPr>
        <w:t xml:space="preserve">LIGURIA </w:t>
      </w:r>
      <w:proofErr w:type="spellStart"/>
      <w:r>
        <w:rPr>
          <w:rFonts w:ascii="Calibri" w:hAnsi="Calibri"/>
          <w:b/>
          <w:sz w:val="28"/>
        </w:rPr>
        <w:t>Mis</w:t>
      </w:r>
      <w:proofErr w:type="spellEnd"/>
      <w:r>
        <w:rPr>
          <w:rFonts w:ascii="Calibri" w:hAnsi="Calibri"/>
          <w:b/>
          <w:sz w:val="28"/>
        </w:rPr>
        <w:t>. 19</w:t>
      </w:r>
    </w:p>
    <w:p w:rsidR="001159D9" w:rsidRDefault="00E070B6" w:rsidP="001159D9">
      <w:pPr>
        <w:spacing w:before="1"/>
        <w:ind w:left="426" w:right="424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M01.02.1</w:t>
      </w:r>
      <w:r w:rsidR="001159D9">
        <w:rPr>
          <w:rFonts w:ascii="Calibri" w:hAnsi="Calibri"/>
          <w:b/>
          <w:sz w:val="28"/>
        </w:rPr>
        <w:t>8 “</w:t>
      </w:r>
      <w:r w:rsidR="001159D9">
        <w:rPr>
          <w:rFonts w:ascii="Calibri" w:hAnsi="Calibri"/>
          <w:b/>
          <w:i/>
          <w:sz w:val="28"/>
        </w:rPr>
        <w:t>Sostegno ad attività informative e azioni di informazione</w:t>
      </w:r>
      <w:r w:rsidR="001159D9">
        <w:rPr>
          <w:rFonts w:ascii="Calibri" w:hAnsi="Calibri"/>
          <w:b/>
          <w:sz w:val="28"/>
        </w:rPr>
        <w:t>”</w:t>
      </w:r>
      <w:r w:rsidR="001159D9">
        <w:rPr>
          <w:rFonts w:ascii="Calibri" w:hAnsi="Calibri"/>
          <w:b/>
          <w:spacing w:val="-61"/>
          <w:sz w:val="28"/>
        </w:rPr>
        <w:t xml:space="preserve"> </w:t>
      </w:r>
      <w:r w:rsidR="001159D9">
        <w:rPr>
          <w:rFonts w:ascii="Calibri" w:hAnsi="Calibri"/>
          <w:b/>
          <w:sz w:val="28"/>
        </w:rPr>
        <w:t>azione</w:t>
      </w:r>
      <w:r w:rsidR="001159D9">
        <w:rPr>
          <w:rFonts w:ascii="Calibri" w:hAnsi="Calibri"/>
          <w:b/>
          <w:spacing w:val="-2"/>
          <w:sz w:val="28"/>
        </w:rPr>
        <w:t xml:space="preserve"> </w:t>
      </w:r>
      <w:r w:rsidR="001159D9">
        <w:rPr>
          <w:rFonts w:ascii="Calibri" w:hAnsi="Calibri"/>
          <w:b/>
          <w:sz w:val="28"/>
        </w:rPr>
        <w:t>a)</w:t>
      </w:r>
      <w:r w:rsidR="001159D9">
        <w:rPr>
          <w:rFonts w:ascii="Calibri" w:hAnsi="Calibri"/>
          <w:b/>
          <w:spacing w:val="-2"/>
          <w:sz w:val="28"/>
        </w:rPr>
        <w:t xml:space="preserve"> </w:t>
      </w:r>
      <w:r w:rsidR="001159D9">
        <w:rPr>
          <w:rFonts w:ascii="Calibri" w:hAnsi="Calibri"/>
          <w:b/>
          <w:sz w:val="28"/>
        </w:rPr>
        <w:t>“attività dimostrativa”</w:t>
      </w:r>
    </w:p>
    <w:p w:rsidR="0024260F" w:rsidRPr="009048B9" w:rsidRDefault="0024260F" w:rsidP="00994301">
      <w:pPr>
        <w:adjustRightInd w:val="0"/>
      </w:pPr>
    </w:p>
    <w:p w:rsidR="00FC2581" w:rsidRDefault="001E23AF" w:rsidP="00C036D5">
      <w:pPr>
        <w:pBdr>
          <w:top w:val="single" w:sz="6" w:space="1" w:color="auto"/>
          <w:left w:val="single" w:sz="6" w:space="1" w:color="auto"/>
          <w:bottom w:val="single" w:sz="6" w:space="7" w:color="auto"/>
          <w:right w:val="single" w:sz="6" w:space="1" w:color="auto"/>
        </w:pBdr>
        <w:jc w:val="center"/>
        <w:rPr>
          <w:b/>
          <w:sz w:val="44"/>
          <w:szCs w:val="44"/>
        </w:rPr>
      </w:pPr>
      <w:r w:rsidRPr="009048B9">
        <w:rPr>
          <w:b/>
          <w:sz w:val="44"/>
          <w:szCs w:val="44"/>
        </w:rPr>
        <w:t>QUESTIONARIO DI VALUTAZIONE</w:t>
      </w:r>
    </w:p>
    <w:p w:rsidR="001F0099" w:rsidRPr="009048B9" w:rsidRDefault="001F0099" w:rsidP="00C036D5">
      <w:pPr>
        <w:pBdr>
          <w:top w:val="single" w:sz="6" w:space="1" w:color="auto"/>
          <w:left w:val="single" w:sz="6" w:space="1" w:color="auto"/>
          <w:bottom w:val="single" w:sz="6" w:space="7" w:color="auto"/>
          <w:right w:val="single" w:sz="6" w:space="1" w:color="auto"/>
        </w:pBd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RIEPILOGATIVO</w:t>
      </w:r>
    </w:p>
    <w:p w:rsidR="0024260F" w:rsidRPr="009048B9" w:rsidRDefault="0024260F" w:rsidP="00994301">
      <w:pPr>
        <w:adjustRightInd w:val="0"/>
      </w:pPr>
    </w:p>
    <w:p w:rsidR="001E23AF" w:rsidRPr="00F84864" w:rsidRDefault="001B41FA" w:rsidP="008B28E9">
      <w:pPr>
        <w:jc w:val="center"/>
        <w:rPr>
          <w:b/>
          <w:bCs/>
          <w:caps/>
          <w:sz w:val="28"/>
          <w:szCs w:val="28"/>
        </w:rPr>
      </w:pPr>
      <w:r w:rsidRPr="00F84864">
        <w:rPr>
          <w:b/>
          <w:bCs/>
          <w:sz w:val="28"/>
          <w:szCs w:val="28"/>
        </w:rPr>
        <w:t xml:space="preserve">da compilare da parte del </w:t>
      </w:r>
      <w:r w:rsidR="00F84864" w:rsidRPr="00F84864">
        <w:rPr>
          <w:b/>
          <w:bCs/>
          <w:sz w:val="28"/>
          <w:szCs w:val="28"/>
        </w:rPr>
        <w:t>Prestatore di servizi</w:t>
      </w:r>
    </w:p>
    <w:p w:rsidR="00F84864" w:rsidRPr="00F84864" w:rsidRDefault="00F84864" w:rsidP="00F84864">
      <w:pPr>
        <w:jc w:val="center"/>
        <w:rPr>
          <w:bCs/>
          <w:snapToGrid w:val="0"/>
          <w:sz w:val="24"/>
          <w:szCs w:val="24"/>
        </w:rPr>
      </w:pPr>
      <w:r w:rsidRPr="00F84864">
        <w:rPr>
          <w:bCs/>
          <w:snapToGrid w:val="0"/>
          <w:sz w:val="24"/>
          <w:szCs w:val="24"/>
        </w:rPr>
        <w:t xml:space="preserve">sulla base dell’elaborazione dei dati dei questionari compilati dai partecipanti alle </w:t>
      </w:r>
      <w:r>
        <w:rPr>
          <w:bCs/>
          <w:snapToGrid w:val="0"/>
          <w:sz w:val="24"/>
          <w:szCs w:val="24"/>
        </w:rPr>
        <w:t>iniziative</w:t>
      </w:r>
      <w:r w:rsidRPr="00F84864">
        <w:rPr>
          <w:bCs/>
          <w:snapToGrid w:val="0"/>
          <w:sz w:val="24"/>
          <w:szCs w:val="24"/>
        </w:rPr>
        <w:t xml:space="preserve"> dimostrative previste dal progetto</w:t>
      </w:r>
    </w:p>
    <w:p w:rsidR="001E23AF" w:rsidRPr="009048B9" w:rsidRDefault="001E23AF" w:rsidP="00C036D5">
      <w:pPr>
        <w:adjustRightInd w:val="0"/>
      </w:pPr>
    </w:p>
    <w:p w:rsidR="00487613" w:rsidRPr="009048B9" w:rsidRDefault="00487613" w:rsidP="00C036D5">
      <w:pPr>
        <w:adjustRightInd w:val="0"/>
      </w:pPr>
    </w:p>
    <w:tbl>
      <w:tblPr>
        <w:tblW w:w="9833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833"/>
      </w:tblGrid>
      <w:tr w:rsidR="003D313A" w:rsidTr="005F45BE">
        <w:trPr>
          <w:trHeight w:val="908"/>
        </w:trPr>
        <w:tc>
          <w:tcPr>
            <w:tcW w:w="9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13A" w:rsidRPr="009048B9" w:rsidRDefault="003D313A" w:rsidP="003D313A">
            <w:pPr>
              <w:shd w:val="pct5" w:color="auto" w:fill="auto"/>
              <w:spacing w:line="360" w:lineRule="auto"/>
              <w:ind w:left="20"/>
              <w:rPr>
                <w:b/>
                <w:sz w:val="24"/>
                <w:szCs w:val="24"/>
              </w:rPr>
            </w:pPr>
            <w:r w:rsidRPr="009048B9">
              <w:rPr>
                <w:b/>
                <w:sz w:val="24"/>
                <w:szCs w:val="24"/>
              </w:rPr>
              <w:t>Prestatore di servizi</w:t>
            </w:r>
            <w:r w:rsidRPr="009048B9">
              <w:rPr>
                <w:smallCaps/>
                <w:sz w:val="24"/>
                <w:szCs w:val="24"/>
              </w:rPr>
              <w:t xml:space="preserve">: </w:t>
            </w:r>
          </w:p>
          <w:p w:rsidR="003D313A" w:rsidRDefault="003D313A" w:rsidP="003D313A">
            <w:pPr>
              <w:shd w:val="pct5" w:color="auto" w:fill="auto"/>
              <w:spacing w:line="360" w:lineRule="auto"/>
              <w:ind w:left="20"/>
              <w:rPr>
                <w:b/>
                <w:sz w:val="24"/>
                <w:szCs w:val="24"/>
              </w:rPr>
            </w:pPr>
            <w:r w:rsidRPr="009048B9">
              <w:rPr>
                <w:b/>
                <w:sz w:val="24"/>
                <w:szCs w:val="24"/>
              </w:rPr>
              <w:t xml:space="preserve">Titolo del </w:t>
            </w:r>
            <w:r w:rsidRPr="003D313A">
              <w:rPr>
                <w:b/>
                <w:sz w:val="24"/>
                <w:szCs w:val="24"/>
              </w:rPr>
              <w:t>Progetto</w:t>
            </w:r>
            <w:r>
              <w:rPr>
                <w:b/>
                <w:sz w:val="24"/>
                <w:szCs w:val="24"/>
              </w:rPr>
              <w:t xml:space="preserve"> dimostrativo</w:t>
            </w:r>
            <w:r w:rsidRPr="009048B9">
              <w:rPr>
                <w:b/>
                <w:sz w:val="24"/>
                <w:szCs w:val="24"/>
              </w:rPr>
              <w:t xml:space="preserve">: </w:t>
            </w:r>
          </w:p>
        </w:tc>
      </w:tr>
    </w:tbl>
    <w:p w:rsidR="005F45BE" w:rsidRDefault="005F45BE" w:rsidP="00C036D5">
      <w:pPr>
        <w:pStyle w:val="Titoletto"/>
        <w:rPr>
          <w:sz w:val="22"/>
          <w:szCs w:val="22"/>
        </w:rPr>
      </w:pPr>
    </w:p>
    <w:p w:rsidR="001934A3" w:rsidRPr="009048B9" w:rsidRDefault="001934A3" w:rsidP="00994301">
      <w:pPr>
        <w:adjustRightInd w:val="0"/>
      </w:pPr>
    </w:p>
    <w:p w:rsidR="00AD5B00" w:rsidRPr="009048B9" w:rsidRDefault="00AD5B00" w:rsidP="009F3239">
      <w:pPr>
        <w:rPr>
          <w:sz w:val="16"/>
          <w:szCs w:val="16"/>
        </w:rPr>
      </w:pP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82"/>
      </w:tblGrid>
      <w:tr w:rsidR="001401AA" w:rsidRPr="009048B9" w:rsidTr="00994301">
        <w:trPr>
          <w:jc w:val="center"/>
        </w:trPr>
        <w:tc>
          <w:tcPr>
            <w:tcW w:w="9778" w:type="dxa"/>
            <w:shd w:val="clear" w:color="auto" w:fill="auto"/>
          </w:tcPr>
          <w:p w:rsidR="00994301" w:rsidRPr="009048B9" w:rsidRDefault="001401AA" w:rsidP="00206482">
            <w:pPr>
              <w:spacing w:after="60"/>
              <w:jc w:val="center"/>
            </w:pPr>
            <w:r w:rsidRPr="009048B9">
              <w:t>Il questionario seguente prevede</w:t>
            </w:r>
            <w:r w:rsidR="00994301" w:rsidRPr="009048B9">
              <w:t>, per alcune domande,</w:t>
            </w:r>
            <w:r w:rsidRPr="009048B9">
              <w:t xml:space="preserve"> risposte chiuse a scelta multipla</w:t>
            </w:r>
            <w:r w:rsidR="00994301" w:rsidRPr="009048B9">
              <w:t>,</w:t>
            </w:r>
          </w:p>
          <w:p w:rsidR="001401AA" w:rsidRPr="009048B9" w:rsidRDefault="001401AA" w:rsidP="00206482">
            <w:pPr>
              <w:spacing w:after="60"/>
              <w:jc w:val="center"/>
            </w:pPr>
            <w:r w:rsidRPr="009048B9">
              <w:t>con una scala che va da:</w:t>
            </w:r>
          </w:p>
          <w:p w:rsidR="001401AA" w:rsidRPr="009048B9" w:rsidRDefault="001401AA" w:rsidP="009F3239">
            <w:pPr>
              <w:spacing w:after="6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9048B9">
              <w:rPr>
                <w:b/>
              </w:rPr>
              <w:t xml:space="preserve">1= </w:t>
            </w:r>
            <w:r w:rsidR="009F3239" w:rsidRPr="009048B9">
              <w:rPr>
                <w:b/>
              </w:rPr>
              <w:t>molto</w:t>
            </w:r>
            <w:r w:rsidRPr="009048B9">
              <w:rPr>
                <w:b/>
              </w:rPr>
              <w:t xml:space="preserve"> insufficiente; 2= insufficiente; 3= sufficiente; 4= buono; 5= ottimo</w:t>
            </w:r>
          </w:p>
        </w:tc>
      </w:tr>
    </w:tbl>
    <w:p w:rsidR="00F84864" w:rsidRDefault="00F84864" w:rsidP="00D9418A">
      <w:pPr>
        <w:rPr>
          <w:sz w:val="16"/>
          <w:szCs w:val="16"/>
        </w:rPr>
      </w:pPr>
    </w:p>
    <w:p w:rsidR="00F84864" w:rsidRDefault="00F84864" w:rsidP="00D9418A">
      <w:pPr>
        <w:rPr>
          <w:sz w:val="16"/>
          <w:szCs w:val="16"/>
        </w:rPr>
      </w:pPr>
    </w:p>
    <w:p w:rsidR="00F84864" w:rsidRDefault="00F84864" w:rsidP="00D9418A">
      <w:pPr>
        <w:rPr>
          <w:sz w:val="16"/>
          <w:szCs w:val="16"/>
        </w:rPr>
      </w:pPr>
    </w:p>
    <w:p w:rsidR="00F84864" w:rsidRDefault="00F84864" w:rsidP="00D9418A">
      <w:pPr>
        <w:rPr>
          <w:sz w:val="16"/>
          <w:szCs w:val="16"/>
        </w:rPr>
      </w:pPr>
    </w:p>
    <w:p w:rsidR="00F84864" w:rsidRDefault="00F84864" w:rsidP="00D9418A">
      <w:pPr>
        <w:rPr>
          <w:sz w:val="16"/>
          <w:szCs w:val="16"/>
        </w:rPr>
      </w:pPr>
    </w:p>
    <w:p w:rsidR="005F45BE" w:rsidRDefault="005F45BE" w:rsidP="00D9418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/>
      </w:tblPr>
      <w:tblGrid>
        <w:gridCol w:w="9778"/>
      </w:tblGrid>
      <w:tr w:rsidR="00D9418A" w:rsidRPr="00731409" w:rsidTr="00731409">
        <w:tc>
          <w:tcPr>
            <w:tcW w:w="9778" w:type="dxa"/>
            <w:shd w:val="clear" w:color="auto" w:fill="EEECE1"/>
          </w:tcPr>
          <w:p w:rsidR="00D9418A" w:rsidRPr="00731409" w:rsidRDefault="000E7DDE" w:rsidP="005F45BE">
            <w:pPr>
              <w:spacing w:before="60" w:after="60"/>
              <w:rPr>
                <w:rFonts w:ascii="Calibri" w:eastAsia="Calibri" w:hAnsi="Calibri"/>
                <w:b/>
                <w:i/>
                <w:sz w:val="22"/>
                <w:szCs w:val="22"/>
              </w:rPr>
            </w:pPr>
            <w:r w:rsidRPr="00731409">
              <w:rPr>
                <w:rFonts w:eastAsia="Calibri"/>
                <w:b/>
                <w:i/>
                <w:sz w:val="22"/>
                <w:szCs w:val="22"/>
              </w:rPr>
              <w:t>a</w:t>
            </w:r>
            <w:r w:rsidR="00D9418A" w:rsidRPr="00731409">
              <w:rPr>
                <w:rFonts w:eastAsia="Calibri"/>
                <w:b/>
                <w:i/>
                <w:sz w:val="22"/>
                <w:szCs w:val="22"/>
              </w:rPr>
              <w:t>) INFORMAZIONI SU</w:t>
            </w:r>
            <w:r w:rsidR="005F45BE">
              <w:rPr>
                <w:rFonts w:eastAsia="Calibri"/>
                <w:b/>
                <w:i/>
                <w:sz w:val="22"/>
                <w:szCs w:val="22"/>
              </w:rPr>
              <w:t xml:space="preserve">I PARTECIPANTI </w:t>
            </w:r>
            <w:r w:rsidR="00D9418A" w:rsidRPr="00731409">
              <w:rPr>
                <w:rFonts w:eastAsia="Calibri"/>
                <w:b/>
                <w:i/>
                <w:sz w:val="22"/>
                <w:szCs w:val="22"/>
              </w:rPr>
              <w:t>ALL’ATTIVITÀ DIMOSTRATIVA</w:t>
            </w:r>
          </w:p>
        </w:tc>
      </w:tr>
    </w:tbl>
    <w:p w:rsidR="00D9418A" w:rsidRPr="00561621" w:rsidRDefault="00D9418A" w:rsidP="009F3239">
      <w:pPr>
        <w:rPr>
          <w:bCs/>
          <w:sz w:val="18"/>
          <w:szCs w:val="18"/>
        </w:rPr>
      </w:pPr>
    </w:p>
    <w:p w:rsidR="005F45BE" w:rsidRPr="005F45BE" w:rsidRDefault="005F45BE" w:rsidP="008A27C5">
      <w:pPr>
        <w:numPr>
          <w:ilvl w:val="0"/>
          <w:numId w:val="23"/>
        </w:numPr>
        <w:spacing w:after="120"/>
        <w:ind w:left="284" w:hanging="284"/>
        <w:rPr>
          <w:b/>
          <w:bCs/>
        </w:rPr>
      </w:pPr>
      <w:r>
        <w:rPr>
          <w:b/>
          <w:bCs/>
        </w:rPr>
        <w:t xml:space="preserve"> Numero </w:t>
      </w:r>
      <w:r w:rsidRPr="005F45BE">
        <w:rPr>
          <w:b/>
          <w:bCs/>
        </w:rPr>
        <w:t>totale di partecipanti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8"/>
        <w:gridCol w:w="725"/>
      </w:tblGrid>
      <w:tr w:rsidR="005F45BE" w:rsidRPr="003E2223" w:rsidTr="003E2223">
        <w:trPr>
          <w:jc w:val="center"/>
        </w:trPr>
        <w:tc>
          <w:tcPr>
            <w:tcW w:w="0" w:type="auto"/>
          </w:tcPr>
          <w:p w:rsidR="005F45BE" w:rsidRPr="003E2223" w:rsidRDefault="005F45BE" w:rsidP="003E2223">
            <w:pPr>
              <w:numPr>
                <w:ilvl w:val="0"/>
                <w:numId w:val="24"/>
              </w:numPr>
              <w:ind w:left="333" w:hanging="333"/>
              <w:rPr>
                <w:rFonts w:eastAsia="Calibri"/>
              </w:rPr>
            </w:pPr>
            <w:r w:rsidRPr="003E2223">
              <w:rPr>
                <w:rFonts w:eastAsia="Calibri"/>
              </w:rPr>
              <w:t>n.</w:t>
            </w:r>
            <w:r w:rsidR="008A27C5" w:rsidRPr="003E2223">
              <w:rPr>
                <w:rFonts w:eastAsia="Calibri"/>
              </w:rPr>
              <w:t xml:space="preserve"> </w:t>
            </w:r>
            <w:r w:rsidRPr="003E2223">
              <w:rPr>
                <w:rFonts w:eastAsia="Calibri"/>
              </w:rPr>
              <w:t>totale di partecipanti al progetto dimostrativo</w:t>
            </w:r>
          </w:p>
        </w:tc>
        <w:tc>
          <w:tcPr>
            <w:tcW w:w="725" w:type="dxa"/>
          </w:tcPr>
          <w:p w:rsidR="005F45BE" w:rsidRPr="003E2223" w:rsidRDefault="005F45BE" w:rsidP="003E22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F45BE" w:rsidRPr="003E2223" w:rsidTr="003E2223">
        <w:trPr>
          <w:jc w:val="center"/>
        </w:trPr>
        <w:tc>
          <w:tcPr>
            <w:tcW w:w="0" w:type="auto"/>
          </w:tcPr>
          <w:p w:rsidR="005F45BE" w:rsidRPr="003E2223" w:rsidRDefault="005F45BE" w:rsidP="003E2223">
            <w:pPr>
              <w:numPr>
                <w:ilvl w:val="0"/>
                <w:numId w:val="24"/>
              </w:numPr>
              <w:ind w:left="333" w:hanging="333"/>
              <w:rPr>
                <w:rFonts w:eastAsia="Calibri"/>
              </w:rPr>
            </w:pPr>
            <w:r w:rsidRPr="003E2223">
              <w:rPr>
                <w:rFonts w:eastAsia="Calibri"/>
              </w:rPr>
              <w:t>n. medio di partecipanti per iniziativa dimostrativa</w:t>
            </w:r>
          </w:p>
        </w:tc>
        <w:tc>
          <w:tcPr>
            <w:tcW w:w="725" w:type="dxa"/>
          </w:tcPr>
          <w:p w:rsidR="005F45BE" w:rsidRPr="003E2223" w:rsidRDefault="005F45BE" w:rsidP="003E22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5F45BE" w:rsidRPr="00561621" w:rsidRDefault="005F45BE" w:rsidP="009F3239">
      <w:pPr>
        <w:rPr>
          <w:bCs/>
          <w:sz w:val="18"/>
          <w:szCs w:val="18"/>
        </w:rPr>
      </w:pPr>
    </w:p>
    <w:p w:rsidR="00FC2581" w:rsidRPr="009048B9" w:rsidRDefault="00561621" w:rsidP="000E7DDE">
      <w:pPr>
        <w:spacing w:after="120"/>
        <w:rPr>
          <w:b/>
          <w:bCs/>
        </w:rPr>
      </w:pPr>
      <w:r>
        <w:rPr>
          <w:b/>
          <w:bCs/>
        </w:rPr>
        <w:t>2</w:t>
      </w:r>
      <w:r w:rsidR="00FC2581" w:rsidRPr="009048B9">
        <w:rPr>
          <w:b/>
          <w:bCs/>
        </w:rPr>
        <w:t>)</w:t>
      </w:r>
      <w:r w:rsidR="001B41FA" w:rsidRPr="009048B9">
        <w:rPr>
          <w:b/>
          <w:bCs/>
        </w:rPr>
        <w:t xml:space="preserve"> </w:t>
      </w:r>
      <w:r w:rsidR="009A7656">
        <w:rPr>
          <w:b/>
          <w:bCs/>
        </w:rPr>
        <w:t xml:space="preserve"> I</w:t>
      </w:r>
      <w:r w:rsidR="00FC2581" w:rsidRPr="009048B9">
        <w:rPr>
          <w:b/>
          <w:bCs/>
        </w:rPr>
        <w:t>dentificazione del partecipante</w:t>
      </w:r>
    </w:p>
    <w:tbl>
      <w:tblPr>
        <w:tblW w:w="0" w:type="auto"/>
        <w:jc w:val="center"/>
        <w:tblInd w:w="1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1187"/>
        <w:gridCol w:w="851"/>
      </w:tblGrid>
      <w:tr w:rsidR="00D7340D" w:rsidRPr="00CF5F8D" w:rsidTr="005E331D">
        <w:trPr>
          <w:jc w:val="center"/>
        </w:trPr>
        <w:tc>
          <w:tcPr>
            <w:tcW w:w="1134" w:type="dxa"/>
            <w:shd w:val="clear" w:color="auto" w:fill="EEECE1"/>
          </w:tcPr>
          <w:p w:rsidR="00D7340D" w:rsidRPr="00CF5F8D" w:rsidRDefault="00D7340D" w:rsidP="00DE3A25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1187" w:type="dxa"/>
            <w:shd w:val="clear" w:color="auto" w:fill="EEECE1"/>
          </w:tcPr>
          <w:p w:rsidR="00D7340D" w:rsidRPr="00CF5F8D" w:rsidRDefault="00D7340D" w:rsidP="00DE3A25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Numero</w:t>
            </w:r>
          </w:p>
        </w:tc>
        <w:tc>
          <w:tcPr>
            <w:tcW w:w="851" w:type="dxa"/>
            <w:shd w:val="clear" w:color="auto" w:fill="EEECE1"/>
          </w:tcPr>
          <w:p w:rsidR="00D7340D" w:rsidRPr="00CF5F8D" w:rsidRDefault="00D7340D" w:rsidP="00DE3A25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%</w:t>
            </w:r>
          </w:p>
        </w:tc>
      </w:tr>
      <w:tr w:rsidR="00D7340D" w:rsidRPr="00CF5F8D" w:rsidTr="00D7340D">
        <w:trPr>
          <w:jc w:val="center"/>
        </w:trPr>
        <w:tc>
          <w:tcPr>
            <w:tcW w:w="1134" w:type="dxa"/>
          </w:tcPr>
          <w:p w:rsidR="00D7340D" w:rsidRPr="00CF5F8D" w:rsidRDefault="00D7340D" w:rsidP="00DE3A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M</w:t>
            </w:r>
          </w:p>
        </w:tc>
        <w:tc>
          <w:tcPr>
            <w:tcW w:w="1187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D7340D" w:rsidRPr="00CF5F8D" w:rsidRDefault="00D7340D" w:rsidP="008A27C5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D7340D" w:rsidRPr="00CF5F8D" w:rsidTr="00D7340D">
        <w:trPr>
          <w:jc w:val="center"/>
        </w:trPr>
        <w:tc>
          <w:tcPr>
            <w:tcW w:w="1134" w:type="dxa"/>
          </w:tcPr>
          <w:p w:rsidR="00D7340D" w:rsidRPr="00CF5F8D" w:rsidRDefault="00D7340D" w:rsidP="00DE3A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F</w:t>
            </w:r>
          </w:p>
        </w:tc>
        <w:tc>
          <w:tcPr>
            <w:tcW w:w="1187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D7340D" w:rsidRPr="00CF5F8D" w:rsidRDefault="00D7340D" w:rsidP="008A27C5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D7340D" w:rsidRPr="00CF5F8D" w:rsidTr="00D7340D">
        <w:trPr>
          <w:jc w:val="center"/>
        </w:trPr>
        <w:tc>
          <w:tcPr>
            <w:tcW w:w="1134" w:type="dxa"/>
          </w:tcPr>
          <w:p w:rsidR="00D7340D" w:rsidRPr="00CF5F8D" w:rsidRDefault="00D7340D" w:rsidP="00DE3A25">
            <w:pPr>
              <w:jc w:val="right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TOTALE</w:t>
            </w:r>
          </w:p>
        </w:tc>
        <w:tc>
          <w:tcPr>
            <w:tcW w:w="1187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D7340D" w:rsidRPr="00CF5F8D" w:rsidRDefault="00D7340D" w:rsidP="00DE3A25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100</w:t>
            </w:r>
          </w:p>
        </w:tc>
      </w:tr>
    </w:tbl>
    <w:p w:rsidR="007D409D" w:rsidRPr="00561621" w:rsidRDefault="007D409D" w:rsidP="0057124C">
      <w:pPr>
        <w:rPr>
          <w:bCs/>
          <w:sz w:val="18"/>
          <w:szCs w:val="18"/>
        </w:rPr>
      </w:pPr>
    </w:p>
    <w:p w:rsidR="00D7340D" w:rsidRDefault="00561621" w:rsidP="00F84864">
      <w:pPr>
        <w:spacing w:after="60"/>
        <w:rPr>
          <w:b/>
          <w:bCs/>
        </w:rPr>
      </w:pPr>
      <w:r>
        <w:rPr>
          <w:b/>
          <w:bCs/>
        </w:rPr>
        <w:t>3</w:t>
      </w:r>
      <w:r w:rsidR="009A7656">
        <w:rPr>
          <w:b/>
          <w:bCs/>
        </w:rPr>
        <w:t xml:space="preserve">) </w:t>
      </w:r>
      <w:r w:rsidR="0084756A">
        <w:rPr>
          <w:b/>
          <w:bCs/>
        </w:rPr>
        <w:t>T</w:t>
      </w:r>
      <w:r w:rsidR="0084756A" w:rsidRPr="009048B9">
        <w:rPr>
          <w:b/>
          <w:bCs/>
        </w:rPr>
        <w:t>ipologia del partecipante</w:t>
      </w:r>
    </w:p>
    <w:tbl>
      <w:tblPr>
        <w:tblW w:w="0" w:type="auto"/>
        <w:jc w:val="center"/>
        <w:tblInd w:w="-3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63"/>
        <w:gridCol w:w="992"/>
        <w:gridCol w:w="567"/>
      </w:tblGrid>
      <w:tr w:rsidR="00D7340D" w:rsidRPr="00CF5F8D" w:rsidTr="00AB0A6F">
        <w:trPr>
          <w:jc w:val="center"/>
        </w:trPr>
        <w:tc>
          <w:tcPr>
            <w:tcW w:w="7963" w:type="dxa"/>
            <w:shd w:val="clear" w:color="auto" w:fill="EEECE1"/>
          </w:tcPr>
          <w:p w:rsidR="00D7340D" w:rsidRPr="00CF5F8D" w:rsidRDefault="00D7340D" w:rsidP="00DE3A25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EEECE1"/>
          </w:tcPr>
          <w:p w:rsidR="00D7340D" w:rsidRPr="00CF5F8D" w:rsidRDefault="005E331D" w:rsidP="00DE3A25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>
              <w:rPr>
                <w:b/>
                <w:bCs/>
                <w:snapToGrid w:val="0"/>
                <w:sz w:val="22"/>
                <w:szCs w:val="22"/>
              </w:rPr>
              <w:t>n</w:t>
            </w:r>
            <w:r w:rsidR="00D7340D" w:rsidRPr="00CF5F8D">
              <w:rPr>
                <w:b/>
                <w:bCs/>
                <w:snapToGrid w:val="0"/>
                <w:sz w:val="22"/>
                <w:szCs w:val="22"/>
              </w:rPr>
              <w:t>umero</w:t>
            </w:r>
          </w:p>
        </w:tc>
        <w:tc>
          <w:tcPr>
            <w:tcW w:w="567" w:type="dxa"/>
            <w:shd w:val="clear" w:color="auto" w:fill="EEECE1"/>
          </w:tcPr>
          <w:p w:rsidR="00D7340D" w:rsidRPr="00CF5F8D" w:rsidRDefault="00D7340D" w:rsidP="00DE3A25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%</w:t>
            </w:r>
          </w:p>
        </w:tc>
      </w:tr>
      <w:tr w:rsidR="00D7340D" w:rsidRPr="00CF5F8D" w:rsidTr="00AB0A6F">
        <w:trPr>
          <w:jc w:val="center"/>
        </w:trPr>
        <w:tc>
          <w:tcPr>
            <w:tcW w:w="7963" w:type="dxa"/>
          </w:tcPr>
          <w:p w:rsidR="00D7340D" w:rsidRPr="00B6459F" w:rsidRDefault="009A7656" w:rsidP="004831C0">
            <w:pPr>
              <w:numPr>
                <w:ilvl w:val="0"/>
                <w:numId w:val="2"/>
              </w:numPr>
              <w:rPr>
                <w:snapToGrid w:val="0"/>
              </w:rPr>
            </w:pPr>
            <w:r>
              <w:rPr>
                <w:snapToGrid w:val="0"/>
              </w:rPr>
              <w:t>I</w:t>
            </w:r>
            <w:r w:rsidR="00D233B8" w:rsidRPr="00B6459F">
              <w:rPr>
                <w:snapToGrid w:val="0"/>
              </w:rPr>
              <w:t>mpre</w:t>
            </w:r>
            <w:r w:rsidR="004831C0" w:rsidRPr="00B6459F">
              <w:rPr>
                <w:snapToGrid w:val="0"/>
              </w:rPr>
              <w:t>sa</w:t>
            </w:r>
            <w:r w:rsidR="00D233B8" w:rsidRPr="00B6459F">
              <w:rPr>
                <w:snapToGrid w:val="0"/>
              </w:rPr>
              <w:t xml:space="preserve"> agricol</w:t>
            </w:r>
            <w:r w:rsidR="004831C0" w:rsidRPr="00B6459F">
              <w:rPr>
                <w:snapToGrid w:val="0"/>
              </w:rPr>
              <w:t>a</w:t>
            </w:r>
          </w:p>
        </w:tc>
        <w:tc>
          <w:tcPr>
            <w:tcW w:w="992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D7340D" w:rsidRPr="00CF5F8D" w:rsidTr="00AB0A6F">
        <w:trPr>
          <w:jc w:val="center"/>
        </w:trPr>
        <w:tc>
          <w:tcPr>
            <w:tcW w:w="7963" w:type="dxa"/>
          </w:tcPr>
          <w:p w:rsidR="00D7340D" w:rsidRPr="00B6459F" w:rsidRDefault="009A7656" w:rsidP="004831C0">
            <w:pPr>
              <w:numPr>
                <w:ilvl w:val="0"/>
                <w:numId w:val="2"/>
              </w:numPr>
              <w:rPr>
                <w:snapToGrid w:val="0"/>
              </w:rPr>
            </w:pPr>
            <w:r>
              <w:t>I</w:t>
            </w:r>
            <w:r w:rsidR="00D7340D" w:rsidRPr="00B6459F">
              <w:t>mpre</w:t>
            </w:r>
            <w:r w:rsidR="004831C0" w:rsidRPr="00B6459F">
              <w:t>sa</w:t>
            </w:r>
            <w:r w:rsidR="00D7340D" w:rsidRPr="00B6459F">
              <w:t xml:space="preserve"> forestale</w:t>
            </w:r>
          </w:p>
        </w:tc>
        <w:tc>
          <w:tcPr>
            <w:tcW w:w="992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D7340D" w:rsidRPr="00CF5F8D" w:rsidTr="00AB0A6F">
        <w:trPr>
          <w:jc w:val="center"/>
        </w:trPr>
        <w:tc>
          <w:tcPr>
            <w:tcW w:w="7963" w:type="dxa"/>
          </w:tcPr>
          <w:p w:rsidR="00D7340D" w:rsidRPr="00B6459F" w:rsidRDefault="009A7656" w:rsidP="00AB0A6F">
            <w:pPr>
              <w:numPr>
                <w:ilvl w:val="0"/>
                <w:numId w:val="2"/>
              </w:numPr>
              <w:rPr>
                <w:snapToGrid w:val="0"/>
              </w:rPr>
            </w:pPr>
            <w:r>
              <w:lastRenderedPageBreak/>
              <w:t>I</w:t>
            </w:r>
            <w:r w:rsidR="00D7340D" w:rsidRPr="00B6459F">
              <w:t>mpre</w:t>
            </w:r>
            <w:r w:rsidR="006752DF" w:rsidRPr="00B6459F">
              <w:t>sa</w:t>
            </w:r>
            <w:r w:rsidR="00D7340D" w:rsidRPr="00B6459F">
              <w:t xml:space="preserve"> PMI</w:t>
            </w:r>
            <w:r w:rsidR="006752DF" w:rsidRPr="00B6459F">
              <w:t xml:space="preserve"> operante in settori diversi da quello agricolo e </w:t>
            </w:r>
            <w:r w:rsidR="006752DF" w:rsidRPr="00AB0A6F">
              <w:rPr>
                <w:sz w:val="16"/>
                <w:szCs w:val="16"/>
              </w:rPr>
              <w:t>forestale</w:t>
            </w:r>
            <w:r w:rsidR="00AB0A6F" w:rsidRPr="00AB0A6F">
              <w:rPr>
                <w:sz w:val="16"/>
                <w:szCs w:val="16"/>
              </w:rPr>
              <w:t xml:space="preserve"> </w:t>
            </w:r>
            <w:r w:rsidR="006752DF" w:rsidRPr="00AB0A6F">
              <w:rPr>
                <w:sz w:val="16"/>
                <w:szCs w:val="16"/>
              </w:rPr>
              <w:t>(es. a</w:t>
            </w:r>
            <w:r w:rsidR="00AB0A6F">
              <w:rPr>
                <w:sz w:val="16"/>
                <w:szCs w:val="16"/>
              </w:rPr>
              <w:t>griturismo, ecc.</w:t>
            </w:r>
            <w:r w:rsidR="00B6459F" w:rsidRPr="00AB0A6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D7340D" w:rsidRPr="00CF5F8D" w:rsidTr="00AB0A6F">
        <w:trPr>
          <w:jc w:val="center"/>
        </w:trPr>
        <w:tc>
          <w:tcPr>
            <w:tcW w:w="7963" w:type="dxa"/>
          </w:tcPr>
          <w:p w:rsidR="00D7340D" w:rsidRPr="00B6459F" w:rsidRDefault="009A7656" w:rsidP="00D7340D">
            <w:pPr>
              <w:numPr>
                <w:ilvl w:val="0"/>
                <w:numId w:val="2"/>
              </w:numPr>
              <w:rPr>
                <w:snapToGrid w:val="0"/>
              </w:rPr>
            </w:pPr>
            <w:r>
              <w:t>G</w:t>
            </w:r>
            <w:r w:rsidR="00D7340D" w:rsidRPr="00B6459F">
              <w:t>estore del territorio (es. Comuni, Ente Parco)</w:t>
            </w:r>
          </w:p>
        </w:tc>
        <w:tc>
          <w:tcPr>
            <w:tcW w:w="992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D7340D" w:rsidRPr="00CF5F8D" w:rsidTr="00AB0A6F">
        <w:trPr>
          <w:jc w:val="center"/>
        </w:trPr>
        <w:tc>
          <w:tcPr>
            <w:tcW w:w="7963" w:type="dxa"/>
          </w:tcPr>
          <w:p w:rsidR="00D7340D" w:rsidRPr="00CF5F8D" w:rsidRDefault="00D7340D" w:rsidP="00DE3A25">
            <w:pPr>
              <w:pStyle w:val="Titolo7"/>
              <w:rPr>
                <w:rFonts w:ascii="Times New Roman" w:hAnsi="Times New Roman"/>
              </w:rPr>
            </w:pPr>
            <w:r w:rsidRPr="00CF5F8D">
              <w:rPr>
                <w:rFonts w:ascii="Times New Roman" w:hAnsi="Times New Roman"/>
              </w:rPr>
              <w:t>TOTALE</w:t>
            </w:r>
          </w:p>
        </w:tc>
        <w:tc>
          <w:tcPr>
            <w:tcW w:w="992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D7340D" w:rsidRPr="00CF5F8D" w:rsidRDefault="00D7340D" w:rsidP="00DE3A25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100</w:t>
            </w:r>
          </w:p>
        </w:tc>
      </w:tr>
    </w:tbl>
    <w:p w:rsidR="007D409D" w:rsidRPr="00561621" w:rsidRDefault="007D409D" w:rsidP="0057124C">
      <w:pPr>
        <w:rPr>
          <w:bCs/>
          <w:sz w:val="18"/>
          <w:szCs w:val="18"/>
        </w:rPr>
      </w:pPr>
    </w:p>
    <w:p w:rsidR="00557396" w:rsidRPr="009048B9" w:rsidRDefault="009A7656" w:rsidP="00561621">
      <w:pPr>
        <w:numPr>
          <w:ilvl w:val="0"/>
          <w:numId w:val="28"/>
        </w:numPr>
        <w:spacing w:after="60"/>
        <w:ind w:left="284" w:hanging="284"/>
        <w:rPr>
          <w:b/>
          <w:bCs/>
        </w:rPr>
      </w:pPr>
      <w:r>
        <w:rPr>
          <w:b/>
          <w:bCs/>
        </w:rPr>
        <w:t>P</w:t>
      </w:r>
      <w:r w:rsidR="00557396" w:rsidRPr="009048B9">
        <w:rPr>
          <w:b/>
          <w:bCs/>
        </w:rPr>
        <w:t>artecipa in qualità di</w:t>
      </w:r>
      <w:r w:rsidR="00F84864">
        <w:rPr>
          <w:b/>
          <w:bCs/>
        </w:rPr>
        <w:t>:</w:t>
      </w:r>
    </w:p>
    <w:tbl>
      <w:tblPr>
        <w:tblW w:w="3245" w:type="pct"/>
        <w:jc w:val="center"/>
        <w:tblInd w:w="-1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97"/>
        <w:gridCol w:w="1418"/>
        <w:gridCol w:w="1031"/>
      </w:tblGrid>
      <w:tr w:rsidR="00D7340D" w:rsidRPr="00D7340D" w:rsidTr="00AB0A6F">
        <w:trPr>
          <w:jc w:val="center"/>
        </w:trPr>
        <w:tc>
          <w:tcPr>
            <w:tcW w:w="3070" w:type="pct"/>
            <w:shd w:val="clear" w:color="auto" w:fill="EEECE1"/>
          </w:tcPr>
          <w:p w:rsidR="00D7340D" w:rsidRPr="00D7340D" w:rsidRDefault="00D7340D" w:rsidP="00D7340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1117" w:type="pct"/>
            <w:shd w:val="clear" w:color="auto" w:fill="EEECE1"/>
          </w:tcPr>
          <w:p w:rsidR="00D7340D" w:rsidRPr="00D7340D" w:rsidRDefault="005E331D" w:rsidP="00D7340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>
              <w:rPr>
                <w:b/>
                <w:bCs/>
                <w:snapToGrid w:val="0"/>
                <w:sz w:val="22"/>
                <w:szCs w:val="22"/>
              </w:rPr>
              <w:t>n</w:t>
            </w:r>
            <w:r w:rsidR="00D7340D" w:rsidRPr="00D7340D">
              <w:rPr>
                <w:b/>
                <w:bCs/>
                <w:snapToGrid w:val="0"/>
                <w:sz w:val="22"/>
                <w:szCs w:val="22"/>
              </w:rPr>
              <w:t>umero</w:t>
            </w:r>
          </w:p>
        </w:tc>
        <w:tc>
          <w:tcPr>
            <w:tcW w:w="812" w:type="pct"/>
            <w:shd w:val="clear" w:color="auto" w:fill="EEECE1"/>
          </w:tcPr>
          <w:p w:rsidR="00D7340D" w:rsidRPr="00D7340D" w:rsidRDefault="00D7340D" w:rsidP="00D7340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D7340D">
              <w:rPr>
                <w:b/>
                <w:bCs/>
                <w:snapToGrid w:val="0"/>
                <w:sz w:val="22"/>
                <w:szCs w:val="22"/>
              </w:rPr>
              <w:t>%</w:t>
            </w:r>
          </w:p>
        </w:tc>
      </w:tr>
      <w:tr w:rsidR="00D7340D" w:rsidRPr="00D7340D" w:rsidTr="007D409D">
        <w:trPr>
          <w:jc w:val="center"/>
        </w:trPr>
        <w:tc>
          <w:tcPr>
            <w:tcW w:w="3070" w:type="pct"/>
          </w:tcPr>
          <w:p w:rsidR="00D7340D" w:rsidRPr="00D7340D" w:rsidRDefault="009A7656" w:rsidP="00D7340D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t>Titolare/S</w:t>
            </w:r>
            <w:r w:rsidR="00D7340D" w:rsidRPr="009048B9">
              <w:t>ocio</w:t>
            </w:r>
            <w:r>
              <w:t>/I</w:t>
            </w:r>
            <w:r w:rsidR="00B6459F">
              <w:t>mpresa</w:t>
            </w:r>
          </w:p>
        </w:tc>
        <w:tc>
          <w:tcPr>
            <w:tcW w:w="1117" w:type="pct"/>
          </w:tcPr>
          <w:p w:rsidR="00D7340D" w:rsidRPr="00D7340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12" w:type="pct"/>
          </w:tcPr>
          <w:p w:rsidR="00D7340D" w:rsidRPr="00D7340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D7340D" w:rsidRPr="00D7340D" w:rsidTr="007D409D">
        <w:trPr>
          <w:jc w:val="center"/>
        </w:trPr>
        <w:tc>
          <w:tcPr>
            <w:tcW w:w="3070" w:type="pct"/>
          </w:tcPr>
          <w:p w:rsidR="00D7340D" w:rsidRPr="00D7340D" w:rsidRDefault="009A7656" w:rsidP="00D7340D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t>A</w:t>
            </w:r>
            <w:r w:rsidR="00D7340D" w:rsidRPr="009048B9">
              <w:t>mministratore Ente</w:t>
            </w:r>
          </w:p>
        </w:tc>
        <w:tc>
          <w:tcPr>
            <w:tcW w:w="1117" w:type="pct"/>
          </w:tcPr>
          <w:p w:rsidR="00D7340D" w:rsidRPr="00D7340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12" w:type="pct"/>
          </w:tcPr>
          <w:p w:rsidR="00D7340D" w:rsidRPr="00D7340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D7340D" w:rsidRPr="00D7340D" w:rsidTr="007D409D">
        <w:trPr>
          <w:jc w:val="center"/>
        </w:trPr>
        <w:tc>
          <w:tcPr>
            <w:tcW w:w="3070" w:type="pct"/>
          </w:tcPr>
          <w:p w:rsidR="00D7340D" w:rsidRPr="00D7340D" w:rsidRDefault="009A7656" w:rsidP="00D7340D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t>L</w:t>
            </w:r>
            <w:r w:rsidR="00D7340D" w:rsidRPr="009048B9">
              <w:t>avoratore dipendente</w:t>
            </w:r>
          </w:p>
        </w:tc>
        <w:tc>
          <w:tcPr>
            <w:tcW w:w="1117" w:type="pct"/>
          </w:tcPr>
          <w:p w:rsidR="00D7340D" w:rsidRPr="00D7340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12" w:type="pct"/>
          </w:tcPr>
          <w:p w:rsidR="00D7340D" w:rsidRPr="00D7340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D7340D" w:rsidRPr="00D7340D" w:rsidTr="007D409D">
        <w:trPr>
          <w:jc w:val="center"/>
        </w:trPr>
        <w:tc>
          <w:tcPr>
            <w:tcW w:w="3070" w:type="pct"/>
          </w:tcPr>
          <w:p w:rsidR="00D7340D" w:rsidRPr="00D7340D" w:rsidRDefault="009A7656" w:rsidP="00D7340D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t>C</w:t>
            </w:r>
            <w:r w:rsidR="00D7340D" w:rsidRPr="009048B9">
              <w:t>oadiuvante familiare</w:t>
            </w:r>
          </w:p>
        </w:tc>
        <w:tc>
          <w:tcPr>
            <w:tcW w:w="1117" w:type="pct"/>
          </w:tcPr>
          <w:p w:rsidR="00D7340D" w:rsidRPr="00D7340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12" w:type="pct"/>
          </w:tcPr>
          <w:p w:rsidR="00D7340D" w:rsidRPr="00D7340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D7340D" w:rsidRPr="00D7340D" w:rsidTr="007D409D">
        <w:trPr>
          <w:jc w:val="center"/>
        </w:trPr>
        <w:tc>
          <w:tcPr>
            <w:tcW w:w="3070" w:type="pct"/>
          </w:tcPr>
          <w:p w:rsidR="00D7340D" w:rsidRPr="00D7340D" w:rsidRDefault="00D7340D" w:rsidP="00D7340D">
            <w:pPr>
              <w:keepNext/>
              <w:jc w:val="right"/>
              <w:outlineLvl w:val="6"/>
              <w:rPr>
                <w:sz w:val="24"/>
                <w:szCs w:val="24"/>
              </w:rPr>
            </w:pPr>
            <w:r w:rsidRPr="00D7340D">
              <w:rPr>
                <w:sz w:val="24"/>
                <w:szCs w:val="24"/>
              </w:rPr>
              <w:t>TOTALE</w:t>
            </w:r>
          </w:p>
        </w:tc>
        <w:tc>
          <w:tcPr>
            <w:tcW w:w="1117" w:type="pct"/>
          </w:tcPr>
          <w:p w:rsidR="00D7340D" w:rsidRPr="00D7340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12" w:type="pct"/>
          </w:tcPr>
          <w:p w:rsidR="00D7340D" w:rsidRPr="00D7340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D7340D">
              <w:rPr>
                <w:b/>
                <w:bCs/>
                <w:snapToGrid w:val="0"/>
                <w:sz w:val="22"/>
                <w:szCs w:val="22"/>
              </w:rPr>
              <w:t>100</w:t>
            </w:r>
          </w:p>
        </w:tc>
      </w:tr>
    </w:tbl>
    <w:p w:rsidR="007D409D" w:rsidRPr="00561621" w:rsidRDefault="007D409D" w:rsidP="0057124C">
      <w:pPr>
        <w:rPr>
          <w:bCs/>
          <w:sz w:val="18"/>
          <w:szCs w:val="18"/>
        </w:rPr>
      </w:pPr>
    </w:p>
    <w:p w:rsidR="00FC2581" w:rsidRPr="009048B9" w:rsidRDefault="009A7656" w:rsidP="00AB0A6F">
      <w:pPr>
        <w:numPr>
          <w:ilvl w:val="0"/>
          <w:numId w:val="21"/>
        </w:numPr>
        <w:spacing w:after="60"/>
        <w:ind w:left="284" w:hanging="284"/>
        <w:rPr>
          <w:b/>
          <w:bCs/>
        </w:rPr>
      </w:pPr>
      <w:r>
        <w:rPr>
          <w:b/>
          <w:bCs/>
        </w:rPr>
        <w:t>E</w:t>
      </w:r>
      <w:r w:rsidR="00FC2581" w:rsidRPr="009048B9">
        <w:rPr>
          <w:b/>
          <w:bCs/>
        </w:rPr>
        <w:t>tà del partecipante</w:t>
      </w:r>
    </w:p>
    <w:tbl>
      <w:tblPr>
        <w:tblW w:w="0" w:type="auto"/>
        <w:jc w:val="center"/>
        <w:tblInd w:w="-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76"/>
        <w:gridCol w:w="1398"/>
        <w:gridCol w:w="957"/>
      </w:tblGrid>
      <w:tr w:rsidR="00D7340D" w:rsidRPr="00CF5F8D" w:rsidTr="00AB0A6F">
        <w:trPr>
          <w:jc w:val="center"/>
        </w:trPr>
        <w:tc>
          <w:tcPr>
            <w:tcW w:w="3776" w:type="dxa"/>
            <w:shd w:val="clear" w:color="auto" w:fill="EEECE1"/>
          </w:tcPr>
          <w:p w:rsidR="00D7340D" w:rsidRPr="00CF5F8D" w:rsidRDefault="00D7340D" w:rsidP="00DE3A25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1398" w:type="dxa"/>
            <w:shd w:val="clear" w:color="auto" w:fill="EEECE1"/>
          </w:tcPr>
          <w:p w:rsidR="00D7340D" w:rsidRPr="00CF5F8D" w:rsidRDefault="005E331D" w:rsidP="00DE3A25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>
              <w:rPr>
                <w:b/>
                <w:bCs/>
                <w:snapToGrid w:val="0"/>
                <w:sz w:val="22"/>
                <w:szCs w:val="22"/>
              </w:rPr>
              <w:t>n</w:t>
            </w:r>
            <w:r w:rsidR="00D7340D" w:rsidRPr="00CF5F8D">
              <w:rPr>
                <w:b/>
                <w:bCs/>
                <w:snapToGrid w:val="0"/>
                <w:sz w:val="22"/>
                <w:szCs w:val="22"/>
              </w:rPr>
              <w:t>umero</w:t>
            </w:r>
          </w:p>
        </w:tc>
        <w:tc>
          <w:tcPr>
            <w:tcW w:w="957" w:type="dxa"/>
            <w:shd w:val="clear" w:color="auto" w:fill="EEECE1"/>
          </w:tcPr>
          <w:p w:rsidR="00D7340D" w:rsidRPr="00CF5F8D" w:rsidRDefault="00D7340D" w:rsidP="00DE3A25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%</w:t>
            </w:r>
          </w:p>
        </w:tc>
      </w:tr>
      <w:tr w:rsidR="00D7340D" w:rsidRPr="00CF5F8D" w:rsidTr="00AB0A6F">
        <w:trPr>
          <w:jc w:val="center"/>
        </w:trPr>
        <w:tc>
          <w:tcPr>
            <w:tcW w:w="3776" w:type="dxa"/>
          </w:tcPr>
          <w:p w:rsidR="00D7340D" w:rsidRPr="00CF5F8D" w:rsidRDefault="009A7656" w:rsidP="009A7656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F</w:t>
            </w:r>
            <w:r w:rsidR="00D7340D" w:rsidRPr="00CF5F8D">
              <w:rPr>
                <w:snapToGrid w:val="0"/>
                <w:sz w:val="22"/>
                <w:szCs w:val="22"/>
              </w:rPr>
              <w:t xml:space="preserve">ino </w:t>
            </w:r>
            <w:r w:rsidR="00D7340D" w:rsidRPr="009A7656">
              <w:rPr>
                <w:snapToGrid w:val="0"/>
                <w:sz w:val="22"/>
                <w:szCs w:val="22"/>
              </w:rPr>
              <w:t xml:space="preserve">a </w:t>
            </w:r>
            <w:r w:rsidRPr="009A7656">
              <w:rPr>
                <w:snapToGrid w:val="0"/>
                <w:sz w:val="22"/>
                <w:szCs w:val="22"/>
              </w:rPr>
              <w:t>25</w:t>
            </w:r>
            <w:r w:rsidR="00D7340D" w:rsidRPr="009A7656">
              <w:rPr>
                <w:snapToGrid w:val="0"/>
                <w:sz w:val="22"/>
                <w:szCs w:val="22"/>
              </w:rPr>
              <w:t xml:space="preserve"> anni</w:t>
            </w:r>
          </w:p>
        </w:tc>
        <w:tc>
          <w:tcPr>
            <w:tcW w:w="1398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57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D7340D" w:rsidRPr="00CF5F8D" w:rsidTr="00AB0A6F">
        <w:trPr>
          <w:jc w:val="center"/>
        </w:trPr>
        <w:tc>
          <w:tcPr>
            <w:tcW w:w="3776" w:type="dxa"/>
          </w:tcPr>
          <w:p w:rsidR="00D7340D" w:rsidRPr="00CF5F8D" w:rsidRDefault="009A7656" w:rsidP="009A7656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D</w:t>
            </w:r>
            <w:r w:rsidR="00D7340D" w:rsidRPr="00CF5F8D">
              <w:rPr>
                <w:snapToGrid w:val="0"/>
                <w:sz w:val="22"/>
                <w:szCs w:val="22"/>
              </w:rPr>
              <w:t xml:space="preserve">a </w:t>
            </w:r>
            <w:r>
              <w:rPr>
                <w:snapToGrid w:val="0"/>
                <w:sz w:val="22"/>
                <w:szCs w:val="22"/>
              </w:rPr>
              <w:t>26</w:t>
            </w:r>
            <w:r w:rsidR="00D7340D" w:rsidRPr="00CF5F8D">
              <w:rPr>
                <w:snapToGrid w:val="0"/>
                <w:sz w:val="22"/>
                <w:szCs w:val="22"/>
              </w:rPr>
              <w:t xml:space="preserve"> a 40 anni </w:t>
            </w:r>
          </w:p>
        </w:tc>
        <w:tc>
          <w:tcPr>
            <w:tcW w:w="1398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57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D7340D" w:rsidRPr="00CF5F8D" w:rsidTr="00AB0A6F">
        <w:trPr>
          <w:jc w:val="center"/>
        </w:trPr>
        <w:tc>
          <w:tcPr>
            <w:tcW w:w="3776" w:type="dxa"/>
          </w:tcPr>
          <w:p w:rsidR="00D7340D" w:rsidRPr="00CF5F8D" w:rsidRDefault="009A7656" w:rsidP="00D7340D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D</w:t>
            </w:r>
            <w:r w:rsidR="00D7340D" w:rsidRPr="00CF5F8D">
              <w:rPr>
                <w:snapToGrid w:val="0"/>
                <w:sz w:val="22"/>
                <w:szCs w:val="22"/>
              </w:rPr>
              <w:t>a 41 a 50 anni</w:t>
            </w:r>
          </w:p>
        </w:tc>
        <w:tc>
          <w:tcPr>
            <w:tcW w:w="1398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57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D7340D" w:rsidRPr="00CF5F8D" w:rsidTr="00AB0A6F">
        <w:trPr>
          <w:jc w:val="center"/>
        </w:trPr>
        <w:tc>
          <w:tcPr>
            <w:tcW w:w="3776" w:type="dxa"/>
          </w:tcPr>
          <w:p w:rsidR="00D7340D" w:rsidRPr="00CF5F8D" w:rsidRDefault="009A7656" w:rsidP="00D7340D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D</w:t>
            </w:r>
            <w:r w:rsidR="00D7340D" w:rsidRPr="00CF5F8D">
              <w:rPr>
                <w:snapToGrid w:val="0"/>
                <w:sz w:val="22"/>
                <w:szCs w:val="22"/>
              </w:rPr>
              <w:t>a 51 a 60 anni</w:t>
            </w:r>
          </w:p>
        </w:tc>
        <w:tc>
          <w:tcPr>
            <w:tcW w:w="1398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57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D7340D" w:rsidRPr="00CF5F8D" w:rsidTr="00AB0A6F">
        <w:trPr>
          <w:jc w:val="center"/>
        </w:trPr>
        <w:tc>
          <w:tcPr>
            <w:tcW w:w="3776" w:type="dxa"/>
          </w:tcPr>
          <w:p w:rsidR="00D7340D" w:rsidRPr="00CF5F8D" w:rsidRDefault="009A7656" w:rsidP="00D7340D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S</w:t>
            </w:r>
            <w:r w:rsidR="00F2186F">
              <w:rPr>
                <w:snapToGrid w:val="0"/>
                <w:sz w:val="22"/>
                <w:szCs w:val="22"/>
              </w:rPr>
              <w:t>uperiore a</w:t>
            </w:r>
            <w:r w:rsidR="004831C0">
              <w:rPr>
                <w:snapToGrid w:val="0"/>
                <w:sz w:val="22"/>
                <w:szCs w:val="22"/>
              </w:rPr>
              <w:t xml:space="preserve"> 60</w:t>
            </w:r>
            <w:r w:rsidR="00D7340D" w:rsidRPr="00CF5F8D">
              <w:rPr>
                <w:snapToGrid w:val="0"/>
                <w:sz w:val="22"/>
                <w:szCs w:val="22"/>
              </w:rPr>
              <w:t xml:space="preserve"> anni</w:t>
            </w:r>
          </w:p>
        </w:tc>
        <w:tc>
          <w:tcPr>
            <w:tcW w:w="1398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57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D7340D" w:rsidRPr="00CF5F8D" w:rsidTr="00AB0A6F">
        <w:trPr>
          <w:jc w:val="center"/>
        </w:trPr>
        <w:tc>
          <w:tcPr>
            <w:tcW w:w="3776" w:type="dxa"/>
          </w:tcPr>
          <w:p w:rsidR="00D7340D" w:rsidRPr="00CF5F8D" w:rsidRDefault="00D7340D" w:rsidP="00DE3A25">
            <w:pPr>
              <w:pStyle w:val="Titolo7"/>
              <w:rPr>
                <w:rFonts w:ascii="Times New Roman" w:hAnsi="Times New Roman"/>
              </w:rPr>
            </w:pPr>
            <w:r w:rsidRPr="00CF5F8D">
              <w:rPr>
                <w:rFonts w:ascii="Times New Roman" w:hAnsi="Times New Roman"/>
              </w:rPr>
              <w:t>TOTALE</w:t>
            </w:r>
          </w:p>
        </w:tc>
        <w:tc>
          <w:tcPr>
            <w:tcW w:w="1398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57" w:type="dxa"/>
          </w:tcPr>
          <w:p w:rsidR="00D7340D" w:rsidRPr="00CF5F8D" w:rsidRDefault="00D7340D" w:rsidP="00AB0A6F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100</w:t>
            </w:r>
          </w:p>
        </w:tc>
      </w:tr>
    </w:tbl>
    <w:p w:rsidR="007D409D" w:rsidRPr="00561621" w:rsidRDefault="007D409D" w:rsidP="0057124C">
      <w:pPr>
        <w:rPr>
          <w:bCs/>
          <w:snapToGrid w:val="0"/>
          <w:sz w:val="18"/>
          <w:szCs w:val="18"/>
        </w:rPr>
      </w:pPr>
    </w:p>
    <w:p w:rsidR="007D409D" w:rsidRPr="00AB0A6F" w:rsidRDefault="009A7656" w:rsidP="00AB0A6F">
      <w:pPr>
        <w:numPr>
          <w:ilvl w:val="0"/>
          <w:numId w:val="21"/>
        </w:numPr>
        <w:spacing w:after="60"/>
        <w:ind w:left="284" w:hanging="284"/>
        <w:rPr>
          <w:b/>
          <w:bCs/>
        </w:rPr>
      </w:pPr>
      <w:r>
        <w:rPr>
          <w:b/>
          <w:bCs/>
        </w:rPr>
        <w:t>T</w:t>
      </w:r>
      <w:r w:rsidR="00E816C2" w:rsidRPr="00AB0A6F">
        <w:rPr>
          <w:b/>
          <w:bCs/>
        </w:rPr>
        <w:t>itolo di studio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22"/>
        <w:gridCol w:w="1417"/>
        <w:gridCol w:w="885"/>
      </w:tblGrid>
      <w:tr w:rsidR="00E816C2" w:rsidRPr="00CF5F8D" w:rsidTr="00AB0A6F">
        <w:trPr>
          <w:jc w:val="center"/>
        </w:trPr>
        <w:tc>
          <w:tcPr>
            <w:tcW w:w="3722" w:type="dxa"/>
            <w:shd w:val="clear" w:color="auto" w:fill="EEECE1"/>
          </w:tcPr>
          <w:p w:rsidR="00E816C2" w:rsidRPr="00CF5F8D" w:rsidRDefault="00E816C2" w:rsidP="004E24C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>
              <w:rPr>
                <w:b/>
                <w:bCs/>
                <w:snapToGrid w:val="0"/>
                <w:sz w:val="22"/>
                <w:szCs w:val="22"/>
              </w:rPr>
              <w:t>titolo</w:t>
            </w:r>
          </w:p>
        </w:tc>
        <w:tc>
          <w:tcPr>
            <w:tcW w:w="1417" w:type="dxa"/>
            <w:shd w:val="clear" w:color="auto" w:fill="EEECE1"/>
          </w:tcPr>
          <w:p w:rsidR="00E816C2" w:rsidRPr="00CF5F8D" w:rsidRDefault="005E331D" w:rsidP="004E24C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>
              <w:rPr>
                <w:b/>
                <w:bCs/>
                <w:snapToGrid w:val="0"/>
                <w:sz w:val="22"/>
                <w:szCs w:val="22"/>
              </w:rPr>
              <w:t>n</w:t>
            </w:r>
            <w:r w:rsidR="00E816C2" w:rsidRPr="00CF5F8D">
              <w:rPr>
                <w:b/>
                <w:bCs/>
                <w:snapToGrid w:val="0"/>
                <w:sz w:val="22"/>
                <w:szCs w:val="22"/>
              </w:rPr>
              <w:t>umero</w:t>
            </w:r>
          </w:p>
        </w:tc>
        <w:tc>
          <w:tcPr>
            <w:tcW w:w="885" w:type="dxa"/>
            <w:shd w:val="clear" w:color="auto" w:fill="EEECE1"/>
          </w:tcPr>
          <w:p w:rsidR="00E816C2" w:rsidRPr="00CF5F8D" w:rsidRDefault="00E816C2" w:rsidP="004E24C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%</w:t>
            </w:r>
          </w:p>
        </w:tc>
      </w:tr>
      <w:tr w:rsidR="00E816C2" w:rsidRPr="00CF5F8D" w:rsidTr="00AB0A6F">
        <w:trPr>
          <w:jc w:val="center"/>
        </w:trPr>
        <w:tc>
          <w:tcPr>
            <w:tcW w:w="3722" w:type="dxa"/>
          </w:tcPr>
          <w:p w:rsidR="00E816C2" w:rsidRPr="00CF5F8D" w:rsidRDefault="009A7656" w:rsidP="004E24CD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N</w:t>
            </w:r>
            <w:r w:rsidR="00E816C2">
              <w:rPr>
                <w:snapToGrid w:val="0"/>
                <w:sz w:val="22"/>
                <w:szCs w:val="22"/>
              </w:rPr>
              <w:t>essuno</w:t>
            </w:r>
          </w:p>
        </w:tc>
        <w:tc>
          <w:tcPr>
            <w:tcW w:w="1417" w:type="dxa"/>
          </w:tcPr>
          <w:p w:rsidR="00E816C2" w:rsidRPr="00CF5F8D" w:rsidRDefault="00E816C2" w:rsidP="004E24C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85" w:type="dxa"/>
          </w:tcPr>
          <w:p w:rsidR="00E816C2" w:rsidRPr="00CF5F8D" w:rsidRDefault="00E816C2" w:rsidP="004E24C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E816C2" w:rsidRPr="00CF5F8D" w:rsidTr="00AB0A6F">
        <w:trPr>
          <w:jc w:val="center"/>
        </w:trPr>
        <w:tc>
          <w:tcPr>
            <w:tcW w:w="3722" w:type="dxa"/>
          </w:tcPr>
          <w:p w:rsidR="00E816C2" w:rsidRPr="00CF5F8D" w:rsidRDefault="009A7656" w:rsidP="004E24CD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Licenza E</w:t>
            </w:r>
            <w:r w:rsidR="00E816C2">
              <w:rPr>
                <w:snapToGrid w:val="0"/>
                <w:sz w:val="22"/>
                <w:szCs w:val="22"/>
              </w:rPr>
              <w:t>lementare</w:t>
            </w:r>
          </w:p>
        </w:tc>
        <w:tc>
          <w:tcPr>
            <w:tcW w:w="1417" w:type="dxa"/>
          </w:tcPr>
          <w:p w:rsidR="00E816C2" w:rsidRPr="00CF5F8D" w:rsidRDefault="00E816C2" w:rsidP="004E24C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85" w:type="dxa"/>
          </w:tcPr>
          <w:p w:rsidR="00E816C2" w:rsidRPr="00CF5F8D" w:rsidRDefault="00E816C2" w:rsidP="004E24C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E816C2" w:rsidRPr="00CF5F8D" w:rsidTr="00AB0A6F">
        <w:trPr>
          <w:jc w:val="center"/>
        </w:trPr>
        <w:tc>
          <w:tcPr>
            <w:tcW w:w="3722" w:type="dxa"/>
          </w:tcPr>
          <w:p w:rsidR="00E816C2" w:rsidRPr="00CF5F8D" w:rsidRDefault="009A7656" w:rsidP="004E24CD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Licenza M</w:t>
            </w:r>
            <w:r w:rsidR="00E816C2">
              <w:rPr>
                <w:snapToGrid w:val="0"/>
                <w:sz w:val="22"/>
                <w:szCs w:val="22"/>
              </w:rPr>
              <w:t>edia</w:t>
            </w:r>
          </w:p>
        </w:tc>
        <w:tc>
          <w:tcPr>
            <w:tcW w:w="1417" w:type="dxa"/>
          </w:tcPr>
          <w:p w:rsidR="00E816C2" w:rsidRPr="00CF5F8D" w:rsidRDefault="00E816C2" w:rsidP="004E24C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85" w:type="dxa"/>
          </w:tcPr>
          <w:p w:rsidR="00E816C2" w:rsidRPr="00CF5F8D" w:rsidRDefault="00E816C2" w:rsidP="004E24C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E816C2" w:rsidRPr="00CF5F8D" w:rsidTr="00AB0A6F">
        <w:trPr>
          <w:jc w:val="center"/>
        </w:trPr>
        <w:tc>
          <w:tcPr>
            <w:tcW w:w="3722" w:type="dxa"/>
          </w:tcPr>
          <w:p w:rsidR="00E816C2" w:rsidRPr="00CF5F8D" w:rsidRDefault="009A7656" w:rsidP="004E24CD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Diploma di Scuola S</w:t>
            </w:r>
            <w:r w:rsidR="00E816C2">
              <w:rPr>
                <w:snapToGrid w:val="0"/>
                <w:sz w:val="22"/>
                <w:szCs w:val="22"/>
              </w:rPr>
              <w:t>uperiore</w:t>
            </w:r>
          </w:p>
        </w:tc>
        <w:tc>
          <w:tcPr>
            <w:tcW w:w="1417" w:type="dxa"/>
          </w:tcPr>
          <w:p w:rsidR="00E816C2" w:rsidRPr="00CF5F8D" w:rsidRDefault="00E816C2" w:rsidP="004E24C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85" w:type="dxa"/>
          </w:tcPr>
          <w:p w:rsidR="00E816C2" w:rsidRPr="00CF5F8D" w:rsidRDefault="00E816C2" w:rsidP="004E24C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E816C2" w:rsidRPr="00CF5F8D" w:rsidTr="00AB0A6F">
        <w:trPr>
          <w:jc w:val="center"/>
        </w:trPr>
        <w:tc>
          <w:tcPr>
            <w:tcW w:w="3722" w:type="dxa"/>
          </w:tcPr>
          <w:p w:rsidR="00E816C2" w:rsidRDefault="009A7656" w:rsidP="004E24CD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D</w:t>
            </w:r>
            <w:r w:rsidR="00E816C2">
              <w:rPr>
                <w:snapToGrid w:val="0"/>
                <w:sz w:val="22"/>
                <w:szCs w:val="22"/>
              </w:rPr>
              <w:t>iplo</w:t>
            </w:r>
            <w:r>
              <w:rPr>
                <w:snapToGrid w:val="0"/>
                <w:sz w:val="22"/>
                <w:szCs w:val="22"/>
              </w:rPr>
              <w:t>ma di L</w:t>
            </w:r>
            <w:r w:rsidR="00E816C2">
              <w:rPr>
                <w:snapToGrid w:val="0"/>
                <w:sz w:val="22"/>
                <w:szCs w:val="22"/>
              </w:rPr>
              <w:t>aurea</w:t>
            </w:r>
          </w:p>
        </w:tc>
        <w:tc>
          <w:tcPr>
            <w:tcW w:w="1417" w:type="dxa"/>
          </w:tcPr>
          <w:p w:rsidR="00E816C2" w:rsidRPr="00CF5F8D" w:rsidRDefault="00E816C2" w:rsidP="004E24C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85" w:type="dxa"/>
          </w:tcPr>
          <w:p w:rsidR="00E816C2" w:rsidRPr="00CF5F8D" w:rsidRDefault="00E816C2" w:rsidP="004E24CD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E816C2" w:rsidRPr="00CF5F8D" w:rsidTr="00AB0A6F">
        <w:trPr>
          <w:jc w:val="center"/>
        </w:trPr>
        <w:tc>
          <w:tcPr>
            <w:tcW w:w="3722" w:type="dxa"/>
          </w:tcPr>
          <w:p w:rsidR="00E816C2" w:rsidRPr="00CF5F8D" w:rsidRDefault="00E816C2" w:rsidP="004E24CD">
            <w:pPr>
              <w:pStyle w:val="Titolo7"/>
              <w:rPr>
                <w:rFonts w:ascii="Times New Roman" w:hAnsi="Times New Roman"/>
              </w:rPr>
            </w:pPr>
            <w:r w:rsidRPr="00CF5F8D">
              <w:rPr>
                <w:rFonts w:ascii="Times New Roman" w:hAnsi="Times New Roman"/>
              </w:rPr>
              <w:t>TOTALE</w:t>
            </w:r>
          </w:p>
        </w:tc>
        <w:tc>
          <w:tcPr>
            <w:tcW w:w="1417" w:type="dxa"/>
          </w:tcPr>
          <w:p w:rsidR="00E816C2" w:rsidRPr="00CF5F8D" w:rsidRDefault="00E816C2" w:rsidP="004E24C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85" w:type="dxa"/>
          </w:tcPr>
          <w:p w:rsidR="00E816C2" w:rsidRPr="00CF5F8D" w:rsidRDefault="00E816C2" w:rsidP="004E24CD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100</w:t>
            </w:r>
          </w:p>
        </w:tc>
      </w:tr>
    </w:tbl>
    <w:p w:rsidR="00E816C2" w:rsidRPr="00561621" w:rsidRDefault="00E816C2" w:rsidP="0057124C">
      <w:pPr>
        <w:rPr>
          <w:bCs/>
          <w:snapToGrid w:val="0"/>
          <w:sz w:val="18"/>
          <w:szCs w:val="18"/>
        </w:rPr>
      </w:pPr>
    </w:p>
    <w:p w:rsidR="00AB0A6F" w:rsidRPr="00AB0A6F" w:rsidRDefault="009A7656" w:rsidP="00AB0A6F">
      <w:pPr>
        <w:numPr>
          <w:ilvl w:val="0"/>
          <w:numId w:val="21"/>
        </w:numPr>
        <w:spacing w:after="60"/>
        <w:ind w:left="284" w:hanging="284"/>
        <w:rPr>
          <w:b/>
          <w:bCs/>
        </w:rPr>
      </w:pPr>
      <w:r>
        <w:rPr>
          <w:b/>
          <w:bCs/>
        </w:rPr>
        <w:t xml:space="preserve"> S</w:t>
      </w:r>
      <w:r w:rsidR="00AB0A6F" w:rsidRPr="00AB0A6F">
        <w:rPr>
          <w:b/>
          <w:bCs/>
        </w:rPr>
        <w:t>ettore di interesse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76"/>
        <w:gridCol w:w="1363"/>
        <w:gridCol w:w="992"/>
      </w:tblGrid>
      <w:tr w:rsidR="00AB0A6F" w:rsidRPr="00CF5F8D" w:rsidTr="003E2223">
        <w:trPr>
          <w:jc w:val="center"/>
        </w:trPr>
        <w:tc>
          <w:tcPr>
            <w:tcW w:w="3776" w:type="dxa"/>
            <w:shd w:val="clear" w:color="auto" w:fill="EEECE1"/>
          </w:tcPr>
          <w:p w:rsidR="00AB0A6F" w:rsidRPr="00CF5F8D" w:rsidRDefault="00AB0A6F" w:rsidP="003E2223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settore</w:t>
            </w:r>
          </w:p>
        </w:tc>
        <w:tc>
          <w:tcPr>
            <w:tcW w:w="1363" w:type="dxa"/>
            <w:shd w:val="clear" w:color="auto" w:fill="EEECE1"/>
          </w:tcPr>
          <w:p w:rsidR="00AB0A6F" w:rsidRPr="00CF5F8D" w:rsidRDefault="005E331D" w:rsidP="003E2223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>
              <w:rPr>
                <w:b/>
                <w:bCs/>
                <w:snapToGrid w:val="0"/>
                <w:sz w:val="22"/>
                <w:szCs w:val="22"/>
              </w:rPr>
              <w:t>n</w:t>
            </w:r>
            <w:r w:rsidR="00AB0A6F" w:rsidRPr="00CF5F8D">
              <w:rPr>
                <w:b/>
                <w:bCs/>
                <w:snapToGrid w:val="0"/>
                <w:sz w:val="22"/>
                <w:szCs w:val="22"/>
              </w:rPr>
              <w:t>umero</w:t>
            </w:r>
          </w:p>
        </w:tc>
        <w:tc>
          <w:tcPr>
            <w:tcW w:w="992" w:type="dxa"/>
            <w:shd w:val="clear" w:color="auto" w:fill="EEECE1"/>
          </w:tcPr>
          <w:p w:rsidR="00AB0A6F" w:rsidRPr="00CF5F8D" w:rsidRDefault="00AB0A6F" w:rsidP="003E2223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%</w:t>
            </w:r>
          </w:p>
        </w:tc>
      </w:tr>
      <w:tr w:rsidR="00AB0A6F" w:rsidRPr="00CF5F8D" w:rsidTr="003E2223">
        <w:trPr>
          <w:jc w:val="center"/>
        </w:trPr>
        <w:tc>
          <w:tcPr>
            <w:tcW w:w="3776" w:type="dxa"/>
          </w:tcPr>
          <w:p w:rsidR="00AB0A6F" w:rsidRPr="00CF5F8D" w:rsidRDefault="009A7656" w:rsidP="003E2223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A</w:t>
            </w:r>
            <w:r w:rsidR="00AB0A6F">
              <w:rPr>
                <w:snapToGrid w:val="0"/>
                <w:sz w:val="22"/>
                <w:szCs w:val="22"/>
              </w:rPr>
              <w:t>gricolo</w:t>
            </w:r>
          </w:p>
        </w:tc>
        <w:tc>
          <w:tcPr>
            <w:tcW w:w="1363" w:type="dxa"/>
          </w:tcPr>
          <w:p w:rsidR="00AB0A6F" w:rsidRPr="00CF5F8D" w:rsidRDefault="00AB0A6F" w:rsidP="003E2223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92" w:type="dxa"/>
          </w:tcPr>
          <w:p w:rsidR="00AB0A6F" w:rsidRPr="00CF5F8D" w:rsidRDefault="00AB0A6F" w:rsidP="003E2223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AB0A6F" w:rsidRPr="00CF5F8D" w:rsidTr="003E2223">
        <w:trPr>
          <w:jc w:val="center"/>
        </w:trPr>
        <w:tc>
          <w:tcPr>
            <w:tcW w:w="3776" w:type="dxa"/>
          </w:tcPr>
          <w:p w:rsidR="00AB0A6F" w:rsidRPr="00CF5F8D" w:rsidRDefault="009A7656" w:rsidP="003E2223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F</w:t>
            </w:r>
            <w:r w:rsidR="00AB0A6F">
              <w:rPr>
                <w:snapToGrid w:val="0"/>
                <w:sz w:val="22"/>
                <w:szCs w:val="22"/>
              </w:rPr>
              <w:t>orestale</w:t>
            </w:r>
          </w:p>
        </w:tc>
        <w:tc>
          <w:tcPr>
            <w:tcW w:w="1363" w:type="dxa"/>
          </w:tcPr>
          <w:p w:rsidR="00AB0A6F" w:rsidRPr="00CF5F8D" w:rsidRDefault="00AB0A6F" w:rsidP="003E2223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92" w:type="dxa"/>
          </w:tcPr>
          <w:p w:rsidR="00AB0A6F" w:rsidRPr="00CF5F8D" w:rsidRDefault="00AB0A6F" w:rsidP="003E2223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AB0A6F" w:rsidRPr="00CF5F8D" w:rsidTr="003E2223">
        <w:trPr>
          <w:jc w:val="center"/>
        </w:trPr>
        <w:tc>
          <w:tcPr>
            <w:tcW w:w="3776" w:type="dxa"/>
          </w:tcPr>
          <w:p w:rsidR="00AB0A6F" w:rsidRPr="00CF5F8D" w:rsidRDefault="009A7656" w:rsidP="003E2223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A</w:t>
            </w:r>
            <w:r w:rsidR="00AB0A6F">
              <w:rPr>
                <w:snapToGrid w:val="0"/>
                <w:sz w:val="22"/>
                <w:szCs w:val="22"/>
              </w:rPr>
              <w:t>groalimentare</w:t>
            </w:r>
          </w:p>
        </w:tc>
        <w:tc>
          <w:tcPr>
            <w:tcW w:w="1363" w:type="dxa"/>
          </w:tcPr>
          <w:p w:rsidR="00AB0A6F" w:rsidRPr="00CF5F8D" w:rsidRDefault="00AB0A6F" w:rsidP="003E2223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92" w:type="dxa"/>
          </w:tcPr>
          <w:p w:rsidR="00AB0A6F" w:rsidRPr="00CF5F8D" w:rsidRDefault="00AB0A6F" w:rsidP="003E2223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AB0A6F" w:rsidRPr="00CF5F8D" w:rsidTr="003E2223">
        <w:trPr>
          <w:jc w:val="center"/>
        </w:trPr>
        <w:tc>
          <w:tcPr>
            <w:tcW w:w="3776" w:type="dxa"/>
          </w:tcPr>
          <w:p w:rsidR="00AB0A6F" w:rsidRPr="00AB0A6F" w:rsidRDefault="009A7656" w:rsidP="00AB0A6F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A</w:t>
            </w:r>
            <w:r w:rsidR="00AB0A6F">
              <w:rPr>
                <w:snapToGrid w:val="0"/>
                <w:sz w:val="22"/>
                <w:szCs w:val="22"/>
              </w:rPr>
              <w:t>ltro</w:t>
            </w:r>
            <w:r>
              <w:rPr>
                <w:snapToGrid w:val="0"/>
                <w:sz w:val="22"/>
                <w:szCs w:val="22"/>
              </w:rPr>
              <w:t>:</w:t>
            </w:r>
          </w:p>
        </w:tc>
        <w:tc>
          <w:tcPr>
            <w:tcW w:w="1363" w:type="dxa"/>
          </w:tcPr>
          <w:p w:rsidR="00AB0A6F" w:rsidRPr="00CF5F8D" w:rsidRDefault="00AB0A6F" w:rsidP="003E2223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92" w:type="dxa"/>
          </w:tcPr>
          <w:p w:rsidR="00AB0A6F" w:rsidRPr="00CF5F8D" w:rsidRDefault="00AB0A6F" w:rsidP="003E2223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AB0A6F" w:rsidRPr="00CF5F8D" w:rsidTr="003E2223">
        <w:trPr>
          <w:jc w:val="center"/>
        </w:trPr>
        <w:tc>
          <w:tcPr>
            <w:tcW w:w="3776" w:type="dxa"/>
          </w:tcPr>
          <w:p w:rsidR="00AB0A6F" w:rsidRPr="00CF5F8D" w:rsidRDefault="00AB0A6F" w:rsidP="003E2223">
            <w:pPr>
              <w:pStyle w:val="Titolo7"/>
              <w:rPr>
                <w:rFonts w:ascii="Times New Roman" w:hAnsi="Times New Roman"/>
              </w:rPr>
            </w:pPr>
            <w:r w:rsidRPr="00CF5F8D">
              <w:rPr>
                <w:rFonts w:ascii="Times New Roman" w:hAnsi="Times New Roman"/>
              </w:rPr>
              <w:t>TOTALE</w:t>
            </w:r>
          </w:p>
        </w:tc>
        <w:tc>
          <w:tcPr>
            <w:tcW w:w="1363" w:type="dxa"/>
          </w:tcPr>
          <w:p w:rsidR="00AB0A6F" w:rsidRPr="00CF5F8D" w:rsidRDefault="00AB0A6F" w:rsidP="003E2223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92" w:type="dxa"/>
          </w:tcPr>
          <w:p w:rsidR="00AB0A6F" w:rsidRPr="00CF5F8D" w:rsidRDefault="00AB0A6F" w:rsidP="003E2223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100</w:t>
            </w:r>
          </w:p>
        </w:tc>
      </w:tr>
    </w:tbl>
    <w:p w:rsidR="00AB0A6F" w:rsidRDefault="00AB0A6F" w:rsidP="0057124C">
      <w:pPr>
        <w:rPr>
          <w:bCs/>
          <w:snapToGrid w:val="0"/>
          <w:sz w:val="22"/>
          <w:szCs w:val="22"/>
        </w:rPr>
      </w:pPr>
    </w:p>
    <w:p w:rsidR="00EE3314" w:rsidRPr="005F45BE" w:rsidRDefault="009A7656" w:rsidP="005F45BE">
      <w:pPr>
        <w:numPr>
          <w:ilvl w:val="0"/>
          <w:numId w:val="21"/>
        </w:numPr>
        <w:spacing w:after="60"/>
        <w:ind w:left="284" w:hanging="284"/>
        <w:rPr>
          <w:b/>
          <w:bCs/>
        </w:rPr>
      </w:pPr>
      <w:r>
        <w:rPr>
          <w:b/>
          <w:bCs/>
        </w:rPr>
        <w:t>T</w:t>
      </w:r>
      <w:r w:rsidR="00E816C2" w:rsidRPr="005F45BE">
        <w:rPr>
          <w:b/>
          <w:bCs/>
        </w:rPr>
        <w:t>ipologia aziendale</w:t>
      </w:r>
      <w:r>
        <w:rPr>
          <w:b/>
          <w:bCs/>
        </w:rPr>
        <w:t>/Ente</w:t>
      </w:r>
    </w:p>
    <w:tbl>
      <w:tblPr>
        <w:tblW w:w="0" w:type="auto"/>
        <w:jc w:val="center"/>
        <w:tblInd w:w="-3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17"/>
        <w:gridCol w:w="992"/>
        <w:gridCol w:w="836"/>
      </w:tblGrid>
      <w:tr w:rsidR="00EE3314" w:rsidRPr="00CF5F8D" w:rsidTr="00F84864">
        <w:trPr>
          <w:jc w:val="center"/>
        </w:trPr>
        <w:tc>
          <w:tcPr>
            <w:tcW w:w="7217" w:type="dxa"/>
            <w:shd w:val="clear" w:color="auto" w:fill="EEECE1"/>
          </w:tcPr>
          <w:p w:rsidR="00EE3314" w:rsidRPr="00CF5F8D" w:rsidRDefault="00EE3314" w:rsidP="00DE3A25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EEECE1"/>
          </w:tcPr>
          <w:p w:rsidR="00EE3314" w:rsidRPr="00CF5F8D" w:rsidRDefault="005E331D" w:rsidP="00DE3A25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>
              <w:rPr>
                <w:b/>
                <w:bCs/>
                <w:snapToGrid w:val="0"/>
                <w:sz w:val="22"/>
                <w:szCs w:val="22"/>
              </w:rPr>
              <w:t>n</w:t>
            </w:r>
            <w:r w:rsidR="00EE3314" w:rsidRPr="00CF5F8D">
              <w:rPr>
                <w:b/>
                <w:bCs/>
                <w:snapToGrid w:val="0"/>
                <w:sz w:val="22"/>
                <w:szCs w:val="22"/>
              </w:rPr>
              <w:t>umero</w:t>
            </w:r>
          </w:p>
        </w:tc>
        <w:tc>
          <w:tcPr>
            <w:tcW w:w="836" w:type="dxa"/>
            <w:shd w:val="clear" w:color="auto" w:fill="EEECE1"/>
          </w:tcPr>
          <w:p w:rsidR="00EE3314" w:rsidRPr="00CF5F8D" w:rsidRDefault="00EE3314" w:rsidP="00DE3A25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%</w:t>
            </w:r>
          </w:p>
        </w:tc>
      </w:tr>
      <w:tr w:rsidR="00EE3314" w:rsidRPr="00CF5F8D" w:rsidTr="00F84864">
        <w:trPr>
          <w:jc w:val="center"/>
        </w:trPr>
        <w:tc>
          <w:tcPr>
            <w:tcW w:w="7217" w:type="dxa"/>
          </w:tcPr>
          <w:p w:rsidR="00EE3314" w:rsidRPr="00CF5F8D" w:rsidRDefault="009A7656" w:rsidP="00EE3314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G</w:t>
            </w:r>
            <w:r w:rsidR="00EE3314" w:rsidRPr="00CF5F8D">
              <w:rPr>
                <w:snapToGrid w:val="0"/>
                <w:sz w:val="22"/>
                <w:szCs w:val="22"/>
              </w:rPr>
              <w:t>rande azienda</w:t>
            </w:r>
          </w:p>
        </w:tc>
        <w:tc>
          <w:tcPr>
            <w:tcW w:w="992" w:type="dxa"/>
          </w:tcPr>
          <w:p w:rsidR="00EE3314" w:rsidRPr="00CF5F8D" w:rsidRDefault="00EE3314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36" w:type="dxa"/>
          </w:tcPr>
          <w:p w:rsidR="00EE3314" w:rsidRPr="00CF5F8D" w:rsidRDefault="00EE3314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EE3314" w:rsidRPr="00CF5F8D" w:rsidTr="00F84864">
        <w:trPr>
          <w:jc w:val="center"/>
        </w:trPr>
        <w:tc>
          <w:tcPr>
            <w:tcW w:w="7217" w:type="dxa"/>
          </w:tcPr>
          <w:p w:rsidR="00EE3314" w:rsidRPr="00CF5F8D" w:rsidRDefault="009A7656" w:rsidP="00EE3314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M</w:t>
            </w:r>
            <w:r w:rsidR="00EE3314" w:rsidRPr="00CF5F8D">
              <w:rPr>
                <w:snapToGrid w:val="0"/>
                <w:sz w:val="22"/>
                <w:szCs w:val="22"/>
              </w:rPr>
              <w:t>edia azienda</w:t>
            </w:r>
            <w:r w:rsidR="005E331D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>(</w:t>
            </w:r>
            <w:r w:rsidRPr="009A7656">
              <w:rPr>
                <w:snapToGrid w:val="0"/>
                <w:sz w:val="18"/>
                <w:szCs w:val="18"/>
              </w:rPr>
              <w:t>n. di occupati &gt;=50 o fatturato annuo e/o tot.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9A7656">
              <w:rPr>
                <w:snapToGrid w:val="0"/>
                <w:sz w:val="18"/>
                <w:szCs w:val="18"/>
              </w:rPr>
              <w:t>di bilancio annuo&gt; 10 milioni euro</w:t>
            </w:r>
            <w:r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bottom w:val="nil"/>
            </w:tcBorders>
          </w:tcPr>
          <w:p w:rsidR="00EE3314" w:rsidRPr="00CF5F8D" w:rsidRDefault="00EE3314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bottom w:val="nil"/>
            </w:tcBorders>
          </w:tcPr>
          <w:p w:rsidR="00EE3314" w:rsidRPr="00CF5F8D" w:rsidRDefault="00EE3314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EE3314" w:rsidRPr="00CF5F8D" w:rsidTr="00F84864">
        <w:trPr>
          <w:jc w:val="center"/>
        </w:trPr>
        <w:tc>
          <w:tcPr>
            <w:tcW w:w="7217" w:type="dxa"/>
          </w:tcPr>
          <w:p w:rsidR="00EE3314" w:rsidRPr="00CF5F8D" w:rsidRDefault="009A7656" w:rsidP="009A7656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P</w:t>
            </w:r>
            <w:r w:rsidR="00EE3314" w:rsidRPr="00CF5F8D">
              <w:rPr>
                <w:snapToGrid w:val="0"/>
                <w:sz w:val="22"/>
                <w:szCs w:val="22"/>
              </w:rPr>
              <w:t>iccola azienda</w:t>
            </w:r>
            <w:r w:rsidR="005E331D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>(</w:t>
            </w:r>
            <w:r w:rsidRPr="009A7656">
              <w:rPr>
                <w:snapToGrid w:val="0"/>
                <w:sz w:val="18"/>
                <w:szCs w:val="18"/>
              </w:rPr>
              <w:t xml:space="preserve">n. di occupati </w:t>
            </w:r>
            <w:r>
              <w:rPr>
                <w:snapToGrid w:val="0"/>
                <w:sz w:val="18"/>
                <w:szCs w:val="18"/>
              </w:rPr>
              <w:t xml:space="preserve">min.10 max.49 o fatturato annuo </w:t>
            </w:r>
            <w:r w:rsidRPr="009A7656">
              <w:rPr>
                <w:snapToGrid w:val="0"/>
                <w:sz w:val="18"/>
                <w:szCs w:val="18"/>
              </w:rPr>
              <w:t>o tot.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9A7656">
              <w:rPr>
                <w:snapToGrid w:val="0"/>
                <w:sz w:val="18"/>
                <w:szCs w:val="18"/>
              </w:rPr>
              <w:t>di bilancio annuo</w:t>
            </w:r>
            <w:r>
              <w:rPr>
                <w:snapToGrid w:val="0"/>
                <w:sz w:val="18"/>
                <w:szCs w:val="18"/>
              </w:rPr>
              <w:t xml:space="preserve"> min.2 max.</w:t>
            </w:r>
            <w:r w:rsidRPr="009A7656">
              <w:rPr>
                <w:snapToGrid w:val="0"/>
                <w:sz w:val="18"/>
                <w:szCs w:val="18"/>
              </w:rPr>
              <w:t>10 milioni euro</w:t>
            </w:r>
            <w:r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EE3314" w:rsidRPr="00CF5F8D" w:rsidRDefault="00EE3314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36" w:type="dxa"/>
          </w:tcPr>
          <w:p w:rsidR="00EE3314" w:rsidRPr="00CF5F8D" w:rsidRDefault="00EE3314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AB0A6F" w:rsidRPr="00CF5F8D" w:rsidTr="00F84864">
        <w:trPr>
          <w:jc w:val="center"/>
        </w:trPr>
        <w:tc>
          <w:tcPr>
            <w:tcW w:w="7217" w:type="dxa"/>
          </w:tcPr>
          <w:p w:rsidR="00AB0A6F" w:rsidRPr="00CF5F8D" w:rsidRDefault="009A7656" w:rsidP="009A7656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Micro azienda</w:t>
            </w:r>
            <w:r w:rsidR="005E331D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>(</w:t>
            </w:r>
            <w:r w:rsidRPr="009A7656">
              <w:rPr>
                <w:snapToGrid w:val="0"/>
                <w:sz w:val="18"/>
                <w:szCs w:val="18"/>
              </w:rPr>
              <w:t xml:space="preserve">n. di occupati </w:t>
            </w:r>
            <w:r>
              <w:rPr>
                <w:snapToGrid w:val="0"/>
                <w:sz w:val="18"/>
                <w:szCs w:val="18"/>
              </w:rPr>
              <w:t xml:space="preserve">max.9 o fatturato annuo </w:t>
            </w:r>
            <w:r w:rsidRPr="009A7656">
              <w:rPr>
                <w:snapToGrid w:val="0"/>
                <w:sz w:val="18"/>
                <w:szCs w:val="18"/>
              </w:rPr>
              <w:t>o tot.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9A7656">
              <w:rPr>
                <w:snapToGrid w:val="0"/>
                <w:sz w:val="18"/>
                <w:szCs w:val="18"/>
              </w:rPr>
              <w:t>di bilancio annuo</w:t>
            </w:r>
            <w:r>
              <w:rPr>
                <w:snapToGrid w:val="0"/>
                <w:sz w:val="18"/>
                <w:szCs w:val="18"/>
              </w:rPr>
              <w:t xml:space="preserve"> fino a 2 </w:t>
            </w:r>
            <w:r w:rsidRPr="009A7656">
              <w:rPr>
                <w:snapToGrid w:val="0"/>
                <w:sz w:val="18"/>
                <w:szCs w:val="18"/>
              </w:rPr>
              <w:t>milioni euro</w:t>
            </w:r>
            <w:r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AB0A6F" w:rsidRPr="00CF5F8D" w:rsidRDefault="00AB0A6F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36" w:type="dxa"/>
          </w:tcPr>
          <w:p w:rsidR="00AB0A6F" w:rsidRPr="00CF5F8D" w:rsidRDefault="00AB0A6F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AB0A6F" w:rsidRPr="00CF5F8D" w:rsidTr="00F84864">
        <w:trPr>
          <w:jc w:val="center"/>
        </w:trPr>
        <w:tc>
          <w:tcPr>
            <w:tcW w:w="7217" w:type="dxa"/>
          </w:tcPr>
          <w:p w:rsidR="00AB0A6F" w:rsidRPr="00CF5F8D" w:rsidRDefault="009A7656" w:rsidP="00EE3314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Comune</w:t>
            </w:r>
          </w:p>
        </w:tc>
        <w:tc>
          <w:tcPr>
            <w:tcW w:w="992" w:type="dxa"/>
          </w:tcPr>
          <w:p w:rsidR="00AB0A6F" w:rsidRPr="00CF5F8D" w:rsidRDefault="00AB0A6F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36" w:type="dxa"/>
          </w:tcPr>
          <w:p w:rsidR="00AB0A6F" w:rsidRPr="00CF5F8D" w:rsidRDefault="00AB0A6F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AB0A6F" w:rsidRPr="00CF5F8D" w:rsidTr="00F84864">
        <w:trPr>
          <w:jc w:val="center"/>
        </w:trPr>
        <w:tc>
          <w:tcPr>
            <w:tcW w:w="7217" w:type="dxa"/>
          </w:tcPr>
          <w:p w:rsidR="00AB0A6F" w:rsidRPr="00CF5F8D" w:rsidRDefault="009A7656" w:rsidP="00EE3314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Ente Parco</w:t>
            </w:r>
          </w:p>
        </w:tc>
        <w:tc>
          <w:tcPr>
            <w:tcW w:w="992" w:type="dxa"/>
          </w:tcPr>
          <w:p w:rsidR="00AB0A6F" w:rsidRPr="00CF5F8D" w:rsidRDefault="00AB0A6F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36" w:type="dxa"/>
          </w:tcPr>
          <w:p w:rsidR="00AB0A6F" w:rsidRPr="00CF5F8D" w:rsidRDefault="00AB0A6F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9A7656" w:rsidRPr="00CF5F8D" w:rsidTr="00F84864">
        <w:trPr>
          <w:jc w:val="center"/>
        </w:trPr>
        <w:tc>
          <w:tcPr>
            <w:tcW w:w="7217" w:type="dxa"/>
          </w:tcPr>
          <w:p w:rsidR="009A7656" w:rsidRDefault="009A7656" w:rsidP="00EE3314">
            <w:pPr>
              <w:numPr>
                <w:ilvl w:val="0"/>
                <w:numId w:val="2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Altro:</w:t>
            </w:r>
          </w:p>
        </w:tc>
        <w:tc>
          <w:tcPr>
            <w:tcW w:w="992" w:type="dxa"/>
          </w:tcPr>
          <w:p w:rsidR="009A7656" w:rsidRPr="00CF5F8D" w:rsidRDefault="009A7656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36" w:type="dxa"/>
          </w:tcPr>
          <w:p w:rsidR="009A7656" w:rsidRPr="00CF5F8D" w:rsidRDefault="009A7656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EE3314" w:rsidRPr="00CF5F8D" w:rsidTr="00F84864">
        <w:trPr>
          <w:jc w:val="center"/>
        </w:trPr>
        <w:tc>
          <w:tcPr>
            <w:tcW w:w="7217" w:type="dxa"/>
          </w:tcPr>
          <w:p w:rsidR="00EE3314" w:rsidRPr="00CF5F8D" w:rsidRDefault="00EE3314" w:rsidP="00DE3A25">
            <w:pPr>
              <w:pStyle w:val="Titolo7"/>
              <w:rPr>
                <w:rFonts w:ascii="Times New Roman" w:hAnsi="Times New Roman"/>
              </w:rPr>
            </w:pPr>
            <w:r w:rsidRPr="00CF5F8D">
              <w:rPr>
                <w:rFonts w:ascii="Times New Roman" w:hAnsi="Times New Roman"/>
              </w:rPr>
              <w:t>TOTALE</w:t>
            </w:r>
          </w:p>
        </w:tc>
        <w:tc>
          <w:tcPr>
            <w:tcW w:w="992" w:type="dxa"/>
          </w:tcPr>
          <w:p w:rsidR="00EE3314" w:rsidRPr="00CF5F8D" w:rsidRDefault="00EE3314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836" w:type="dxa"/>
          </w:tcPr>
          <w:p w:rsidR="00EE3314" w:rsidRPr="00CF5F8D" w:rsidRDefault="00EE3314" w:rsidP="00F84864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F5F8D">
              <w:rPr>
                <w:b/>
                <w:bCs/>
                <w:snapToGrid w:val="0"/>
                <w:sz w:val="22"/>
                <w:szCs w:val="22"/>
              </w:rPr>
              <w:t>100</w:t>
            </w:r>
          </w:p>
        </w:tc>
      </w:tr>
    </w:tbl>
    <w:p w:rsidR="00265ACC" w:rsidRPr="0057124C" w:rsidRDefault="00265ACC" w:rsidP="0057124C">
      <w:pPr>
        <w:rPr>
          <w:bCs/>
          <w:snapToGrid w:val="0"/>
          <w:sz w:val="22"/>
          <w:szCs w:val="22"/>
        </w:rPr>
      </w:pPr>
    </w:p>
    <w:p w:rsidR="000E7DDE" w:rsidRPr="0057124C" w:rsidRDefault="000E7DDE" w:rsidP="0057124C">
      <w:pPr>
        <w:rPr>
          <w:bCs/>
          <w:snapToGrid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/>
      </w:tblPr>
      <w:tblGrid>
        <w:gridCol w:w="9854"/>
      </w:tblGrid>
      <w:tr w:rsidR="00D9418A" w:rsidRPr="00731409" w:rsidTr="0057124C">
        <w:tc>
          <w:tcPr>
            <w:tcW w:w="5000" w:type="pct"/>
            <w:shd w:val="clear" w:color="auto" w:fill="EEECE1"/>
          </w:tcPr>
          <w:p w:rsidR="00D9418A" w:rsidRPr="008A27C5" w:rsidRDefault="00D9418A" w:rsidP="001F0099">
            <w:pPr>
              <w:spacing w:before="60" w:after="60"/>
              <w:rPr>
                <w:b/>
                <w:bCs/>
              </w:rPr>
            </w:pPr>
            <w:r w:rsidRPr="00731409">
              <w:rPr>
                <w:rFonts w:eastAsia="Calibri"/>
                <w:b/>
                <w:i/>
                <w:sz w:val="22"/>
                <w:szCs w:val="22"/>
              </w:rPr>
              <w:lastRenderedPageBreak/>
              <w:t xml:space="preserve">b) VALUTAZIONE DELL’ATTIVITÀ </w:t>
            </w:r>
            <w:r w:rsidRPr="00F8642D">
              <w:rPr>
                <w:rFonts w:eastAsia="Calibri"/>
                <w:b/>
                <w:i/>
                <w:sz w:val="22"/>
                <w:szCs w:val="22"/>
              </w:rPr>
              <w:t>DIMOSTRATIVA</w:t>
            </w:r>
            <w:r w:rsidR="008A27C5" w:rsidRPr="009048B9">
              <w:rPr>
                <w:b/>
                <w:bCs/>
              </w:rPr>
              <w:t xml:space="preserve"> </w:t>
            </w:r>
          </w:p>
        </w:tc>
      </w:tr>
    </w:tbl>
    <w:p w:rsidR="007D409D" w:rsidRPr="005E331D" w:rsidRDefault="005E331D" w:rsidP="005E331D">
      <w:pPr>
        <w:jc w:val="center"/>
        <w:rPr>
          <w:sz w:val="22"/>
          <w:szCs w:val="22"/>
        </w:rPr>
      </w:pPr>
      <w:r>
        <w:rPr>
          <w:bCs/>
        </w:rPr>
        <w:t>g</w:t>
      </w:r>
      <w:r w:rsidRPr="005E331D">
        <w:rPr>
          <w:bCs/>
        </w:rPr>
        <w:t xml:space="preserve">iudizio complessivo sull’attività dimostrativa </w:t>
      </w:r>
      <w:r w:rsidRPr="005E331D">
        <w:rPr>
          <w:bCs/>
          <w:i/>
        </w:rPr>
        <w:t>(organizzazione, contenuto, materiale didattico, docenti/tutor)</w:t>
      </w:r>
    </w:p>
    <w:p w:rsidR="005F45BE" w:rsidRPr="005E331D" w:rsidRDefault="005823E3" w:rsidP="005E331D">
      <w:pPr>
        <w:numPr>
          <w:ilvl w:val="0"/>
          <w:numId w:val="15"/>
        </w:numPr>
        <w:spacing w:before="60" w:after="60"/>
        <w:ind w:left="284" w:hanging="284"/>
        <w:rPr>
          <w:rFonts w:eastAsia="Calibri"/>
          <w:b/>
          <w:sz w:val="22"/>
          <w:szCs w:val="22"/>
          <w:u w:val="single"/>
        </w:rPr>
      </w:pPr>
      <w:r w:rsidRPr="005E331D">
        <w:rPr>
          <w:rFonts w:eastAsia="Calibri"/>
          <w:b/>
          <w:sz w:val="22"/>
          <w:szCs w:val="22"/>
          <w:u w:val="single"/>
        </w:rPr>
        <w:t>CONTENUTI</w:t>
      </w:r>
    </w:p>
    <w:p w:rsidR="008A27C5" w:rsidRPr="008A27C5" w:rsidRDefault="009A7656" w:rsidP="008A27C5">
      <w:pPr>
        <w:numPr>
          <w:ilvl w:val="0"/>
          <w:numId w:val="21"/>
        </w:numPr>
        <w:spacing w:before="60" w:after="60"/>
        <w:ind w:left="284" w:hanging="284"/>
        <w:rPr>
          <w:b/>
          <w:bCs/>
        </w:rPr>
      </w:pPr>
      <w:r>
        <w:rPr>
          <w:b/>
        </w:rPr>
        <w:t xml:space="preserve"> G</w:t>
      </w:r>
      <w:r w:rsidR="008A27C5" w:rsidRPr="008A27C5">
        <w:rPr>
          <w:b/>
        </w:rPr>
        <w:t>li obiettivi dell’attività sono stati raggiunti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"/>
        <w:gridCol w:w="383"/>
        <w:gridCol w:w="402"/>
        <w:gridCol w:w="383"/>
        <w:gridCol w:w="406"/>
        <w:gridCol w:w="385"/>
        <w:gridCol w:w="406"/>
        <w:gridCol w:w="385"/>
        <w:gridCol w:w="406"/>
        <w:gridCol w:w="383"/>
      </w:tblGrid>
      <w:tr w:rsidR="008A27C5" w:rsidRPr="009048B9" w:rsidTr="009A349E">
        <w:trPr>
          <w:trHeight w:val="340"/>
          <w:jc w:val="center"/>
        </w:trPr>
        <w:tc>
          <w:tcPr>
            <w:tcW w:w="996" w:type="pct"/>
            <w:gridSpan w:val="2"/>
            <w:shd w:val="clear" w:color="auto" w:fill="EEECE1"/>
            <w:vAlign w:val="center"/>
          </w:tcPr>
          <w:p w:rsidR="008A27C5" w:rsidRPr="009048B9" w:rsidRDefault="008A27C5" w:rsidP="00D9418A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gridSpan w:val="2"/>
            <w:shd w:val="clear" w:color="auto" w:fill="EEECE1"/>
            <w:vAlign w:val="center"/>
          </w:tcPr>
          <w:p w:rsidR="008A27C5" w:rsidRPr="009048B9" w:rsidRDefault="008A27C5" w:rsidP="00D9418A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gridSpan w:val="2"/>
            <w:shd w:val="clear" w:color="auto" w:fill="EEECE1"/>
            <w:vAlign w:val="center"/>
          </w:tcPr>
          <w:p w:rsidR="008A27C5" w:rsidRPr="009048B9" w:rsidRDefault="008A27C5" w:rsidP="00D9418A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gridSpan w:val="2"/>
            <w:shd w:val="clear" w:color="auto" w:fill="EEECE1"/>
            <w:vAlign w:val="center"/>
          </w:tcPr>
          <w:p w:rsidR="008A27C5" w:rsidRPr="009048B9" w:rsidRDefault="008A27C5" w:rsidP="00D9418A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gridSpan w:val="2"/>
            <w:shd w:val="clear" w:color="auto" w:fill="EEECE1"/>
            <w:vAlign w:val="center"/>
          </w:tcPr>
          <w:p w:rsidR="008A27C5" w:rsidRPr="009048B9" w:rsidRDefault="008A27C5" w:rsidP="00D9418A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8A27C5" w:rsidRPr="009048B9" w:rsidTr="009A349E">
        <w:trPr>
          <w:trHeight w:val="340"/>
          <w:jc w:val="center"/>
        </w:trPr>
        <w:tc>
          <w:tcPr>
            <w:tcW w:w="510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1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7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7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</w:tr>
      <w:tr w:rsidR="008A27C5" w:rsidRPr="009048B9" w:rsidTr="009A349E">
        <w:trPr>
          <w:trHeight w:val="340"/>
          <w:jc w:val="center"/>
        </w:trPr>
        <w:tc>
          <w:tcPr>
            <w:tcW w:w="510" w:type="pct"/>
            <w:shd w:val="clear" w:color="auto" w:fill="auto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1" w:type="pct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6" w:type="pct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7" w:type="pct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7" w:type="pct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6" w:type="pct"/>
            <w:vAlign w:val="center"/>
          </w:tcPr>
          <w:p w:rsidR="008A27C5" w:rsidRPr="009048B9" w:rsidRDefault="008A27C5" w:rsidP="00FD715A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3661AE" w:rsidRDefault="003661AE" w:rsidP="00C73794">
      <w:pPr>
        <w:adjustRightInd w:val="0"/>
        <w:rPr>
          <w:sz w:val="22"/>
          <w:szCs w:val="22"/>
        </w:rPr>
      </w:pPr>
    </w:p>
    <w:p w:rsidR="008A27C5" w:rsidRPr="008A27C5" w:rsidRDefault="009A7656" w:rsidP="005E331D">
      <w:pPr>
        <w:numPr>
          <w:ilvl w:val="0"/>
          <w:numId w:val="21"/>
        </w:numPr>
        <w:spacing w:after="60"/>
        <w:ind w:left="284" w:hanging="284"/>
        <w:rPr>
          <w:b/>
        </w:rPr>
      </w:pPr>
      <w:r>
        <w:rPr>
          <w:b/>
        </w:rPr>
        <w:t xml:space="preserve"> C</w:t>
      </w:r>
      <w:r w:rsidR="008A27C5" w:rsidRPr="008A27C5">
        <w:rPr>
          <w:b/>
        </w:rPr>
        <w:t>ontenuti sono utili al lavoro che svolge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"/>
        <w:gridCol w:w="384"/>
        <w:gridCol w:w="401"/>
        <w:gridCol w:w="385"/>
        <w:gridCol w:w="406"/>
        <w:gridCol w:w="384"/>
        <w:gridCol w:w="406"/>
        <w:gridCol w:w="384"/>
        <w:gridCol w:w="406"/>
        <w:gridCol w:w="383"/>
      </w:tblGrid>
      <w:tr w:rsidR="008A27C5" w:rsidRPr="009048B9" w:rsidTr="009A349E">
        <w:trPr>
          <w:trHeight w:val="340"/>
          <w:jc w:val="center"/>
        </w:trPr>
        <w:tc>
          <w:tcPr>
            <w:tcW w:w="998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8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2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2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2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8A27C5" w:rsidRPr="009048B9" w:rsidTr="009A349E">
        <w:trPr>
          <w:trHeight w:val="340"/>
          <w:jc w:val="center"/>
        </w:trPr>
        <w:tc>
          <w:tcPr>
            <w:tcW w:w="510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7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0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7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</w:tr>
      <w:tr w:rsidR="008A27C5" w:rsidRPr="009048B9" w:rsidTr="009A349E">
        <w:trPr>
          <w:trHeight w:val="340"/>
          <w:jc w:val="center"/>
        </w:trPr>
        <w:tc>
          <w:tcPr>
            <w:tcW w:w="510" w:type="pct"/>
            <w:shd w:val="clear" w:color="auto" w:fill="auto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0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7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6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6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6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8A27C5" w:rsidRDefault="008A27C5" w:rsidP="00C73794">
      <w:pPr>
        <w:adjustRightInd w:val="0"/>
        <w:rPr>
          <w:sz w:val="22"/>
          <w:szCs w:val="22"/>
        </w:rPr>
      </w:pPr>
    </w:p>
    <w:p w:rsidR="008A27C5" w:rsidRPr="008A27C5" w:rsidRDefault="009A7656" w:rsidP="005E331D">
      <w:pPr>
        <w:numPr>
          <w:ilvl w:val="0"/>
          <w:numId w:val="21"/>
        </w:numPr>
        <w:spacing w:after="60"/>
        <w:ind w:left="284" w:hanging="284"/>
        <w:rPr>
          <w:b/>
        </w:rPr>
      </w:pPr>
      <w:r>
        <w:rPr>
          <w:b/>
        </w:rPr>
        <w:t xml:space="preserve"> I</w:t>
      </w:r>
      <w:r w:rsidR="008A27C5" w:rsidRPr="008A27C5">
        <w:rPr>
          <w:b/>
        </w:rPr>
        <w:t xml:space="preserve"> contributi teorici sono stati trattati in maniera esaustiva ed adeguata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"/>
        <w:gridCol w:w="384"/>
        <w:gridCol w:w="401"/>
        <w:gridCol w:w="385"/>
        <w:gridCol w:w="406"/>
        <w:gridCol w:w="384"/>
        <w:gridCol w:w="406"/>
        <w:gridCol w:w="384"/>
        <w:gridCol w:w="406"/>
        <w:gridCol w:w="383"/>
      </w:tblGrid>
      <w:tr w:rsidR="008A27C5" w:rsidRPr="009048B9" w:rsidTr="009A349E">
        <w:trPr>
          <w:trHeight w:val="340"/>
          <w:jc w:val="center"/>
        </w:trPr>
        <w:tc>
          <w:tcPr>
            <w:tcW w:w="998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8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2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2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2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8A27C5" w:rsidRPr="009048B9" w:rsidTr="009A349E">
        <w:trPr>
          <w:trHeight w:val="340"/>
          <w:jc w:val="center"/>
        </w:trPr>
        <w:tc>
          <w:tcPr>
            <w:tcW w:w="510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7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0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7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</w:tr>
      <w:tr w:rsidR="008A27C5" w:rsidRPr="009048B9" w:rsidTr="009A349E">
        <w:trPr>
          <w:trHeight w:val="340"/>
          <w:jc w:val="center"/>
        </w:trPr>
        <w:tc>
          <w:tcPr>
            <w:tcW w:w="510" w:type="pct"/>
            <w:shd w:val="clear" w:color="auto" w:fill="auto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0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7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6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6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6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8A27C5" w:rsidRDefault="008A27C5" w:rsidP="00C73794">
      <w:pPr>
        <w:adjustRightInd w:val="0"/>
        <w:rPr>
          <w:sz w:val="22"/>
          <w:szCs w:val="22"/>
        </w:rPr>
      </w:pPr>
    </w:p>
    <w:p w:rsidR="008A27C5" w:rsidRPr="008A27C5" w:rsidRDefault="009A7656" w:rsidP="005E331D">
      <w:pPr>
        <w:numPr>
          <w:ilvl w:val="0"/>
          <w:numId w:val="21"/>
        </w:numPr>
        <w:spacing w:after="60"/>
        <w:ind w:left="284" w:hanging="284"/>
        <w:rPr>
          <w:b/>
        </w:rPr>
      </w:pPr>
      <w:r>
        <w:rPr>
          <w:b/>
        </w:rPr>
        <w:t xml:space="preserve"> L</w:t>
      </w:r>
      <w:r w:rsidR="008A27C5" w:rsidRPr="008A27C5">
        <w:rPr>
          <w:b/>
        </w:rPr>
        <w:t>e modalità di lavoro sono state positive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"/>
        <w:gridCol w:w="383"/>
        <w:gridCol w:w="401"/>
        <w:gridCol w:w="385"/>
        <w:gridCol w:w="406"/>
        <w:gridCol w:w="385"/>
        <w:gridCol w:w="406"/>
        <w:gridCol w:w="385"/>
        <w:gridCol w:w="406"/>
        <w:gridCol w:w="383"/>
      </w:tblGrid>
      <w:tr w:rsidR="008A27C5" w:rsidRPr="009048B9" w:rsidTr="00672B5C">
        <w:trPr>
          <w:trHeight w:val="340"/>
          <w:jc w:val="center"/>
        </w:trPr>
        <w:tc>
          <w:tcPr>
            <w:tcW w:w="996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8A27C5" w:rsidRPr="009048B9" w:rsidTr="00672B5C">
        <w:trPr>
          <w:trHeight w:val="340"/>
          <w:jc w:val="center"/>
        </w:trPr>
        <w:tc>
          <w:tcPr>
            <w:tcW w:w="509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7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09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9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7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7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</w:tr>
      <w:tr w:rsidR="008A27C5" w:rsidRPr="009048B9" w:rsidTr="00672B5C">
        <w:trPr>
          <w:trHeight w:val="340"/>
          <w:jc w:val="center"/>
        </w:trPr>
        <w:tc>
          <w:tcPr>
            <w:tcW w:w="509" w:type="pct"/>
            <w:shd w:val="clear" w:color="auto" w:fill="auto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09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9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7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7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6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8A27C5" w:rsidRDefault="008A27C5" w:rsidP="00C73794">
      <w:pPr>
        <w:adjustRightInd w:val="0"/>
      </w:pPr>
    </w:p>
    <w:p w:rsidR="008A27C5" w:rsidRPr="008A27C5" w:rsidRDefault="009A349E" w:rsidP="005E331D">
      <w:pPr>
        <w:numPr>
          <w:ilvl w:val="0"/>
          <w:numId w:val="21"/>
        </w:numPr>
        <w:spacing w:after="60"/>
        <w:ind w:left="284" w:hanging="284"/>
        <w:rPr>
          <w:b/>
        </w:rPr>
      </w:pPr>
      <w:r>
        <w:rPr>
          <w:b/>
        </w:rPr>
        <w:t xml:space="preserve"> G</w:t>
      </w:r>
      <w:r w:rsidR="008A27C5" w:rsidRPr="008A27C5">
        <w:rPr>
          <w:b/>
        </w:rPr>
        <w:t>li stimoli proposti sono stati interessanti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"/>
        <w:gridCol w:w="384"/>
        <w:gridCol w:w="401"/>
        <w:gridCol w:w="385"/>
        <w:gridCol w:w="406"/>
        <w:gridCol w:w="384"/>
        <w:gridCol w:w="406"/>
        <w:gridCol w:w="384"/>
        <w:gridCol w:w="406"/>
        <w:gridCol w:w="383"/>
      </w:tblGrid>
      <w:tr w:rsidR="008A27C5" w:rsidRPr="009048B9" w:rsidTr="008A27C5">
        <w:trPr>
          <w:trHeight w:val="340"/>
          <w:jc w:val="center"/>
        </w:trPr>
        <w:tc>
          <w:tcPr>
            <w:tcW w:w="998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8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2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2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2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8A27C5" w:rsidRPr="009048B9" w:rsidTr="008A27C5">
        <w:trPr>
          <w:trHeight w:val="340"/>
          <w:jc w:val="center"/>
        </w:trPr>
        <w:tc>
          <w:tcPr>
            <w:tcW w:w="510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7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0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7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</w:tr>
      <w:tr w:rsidR="008A27C5" w:rsidRPr="009048B9" w:rsidTr="008A27C5">
        <w:trPr>
          <w:trHeight w:val="340"/>
          <w:jc w:val="center"/>
        </w:trPr>
        <w:tc>
          <w:tcPr>
            <w:tcW w:w="510" w:type="pct"/>
            <w:shd w:val="clear" w:color="auto" w:fill="auto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0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7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6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6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6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8A27C5" w:rsidRDefault="008A27C5" w:rsidP="00C73794">
      <w:pPr>
        <w:adjustRightInd w:val="0"/>
      </w:pPr>
    </w:p>
    <w:p w:rsidR="001F0099" w:rsidRDefault="001F0099" w:rsidP="00C73794">
      <w:pPr>
        <w:adjustRightInd w:val="0"/>
      </w:pPr>
    </w:p>
    <w:p w:rsidR="00561621" w:rsidRDefault="00561621" w:rsidP="00C73794">
      <w:pPr>
        <w:adjustRightInd w:val="0"/>
      </w:pPr>
    </w:p>
    <w:p w:rsidR="00561621" w:rsidRDefault="00561621" w:rsidP="00C73794">
      <w:pPr>
        <w:adjustRightInd w:val="0"/>
      </w:pPr>
    </w:p>
    <w:p w:rsidR="00561621" w:rsidRDefault="00561621" w:rsidP="00C73794">
      <w:pPr>
        <w:adjustRightInd w:val="0"/>
      </w:pPr>
    </w:p>
    <w:p w:rsidR="00561621" w:rsidRDefault="00561621" w:rsidP="00C73794">
      <w:pPr>
        <w:adjustRightInd w:val="0"/>
      </w:pPr>
    </w:p>
    <w:p w:rsidR="00561621" w:rsidRDefault="00561621" w:rsidP="00C73794">
      <w:pPr>
        <w:adjustRightInd w:val="0"/>
      </w:pPr>
    </w:p>
    <w:p w:rsidR="008A27C5" w:rsidRPr="008A27C5" w:rsidRDefault="009A349E" w:rsidP="005E331D">
      <w:pPr>
        <w:numPr>
          <w:ilvl w:val="0"/>
          <w:numId w:val="21"/>
        </w:numPr>
        <w:spacing w:after="60"/>
        <w:ind w:left="284" w:hanging="284"/>
        <w:rPr>
          <w:b/>
        </w:rPr>
      </w:pPr>
      <w:r>
        <w:rPr>
          <w:b/>
        </w:rPr>
        <w:t xml:space="preserve"> C</w:t>
      </w:r>
      <w:r w:rsidR="008A27C5" w:rsidRPr="008A27C5">
        <w:rPr>
          <w:b/>
        </w:rPr>
        <w:t>’è stato un corretto equilibrio tra la parte teorica e quella pratica</w:t>
      </w:r>
    </w:p>
    <w:tbl>
      <w:tblPr>
        <w:tblW w:w="1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"/>
        <w:gridCol w:w="383"/>
        <w:gridCol w:w="401"/>
        <w:gridCol w:w="385"/>
        <w:gridCol w:w="406"/>
        <w:gridCol w:w="385"/>
        <w:gridCol w:w="406"/>
        <w:gridCol w:w="385"/>
        <w:gridCol w:w="406"/>
        <w:gridCol w:w="383"/>
      </w:tblGrid>
      <w:tr w:rsidR="008A27C5" w:rsidRPr="009048B9" w:rsidTr="008A27C5">
        <w:trPr>
          <w:trHeight w:val="340"/>
          <w:jc w:val="center"/>
        </w:trPr>
        <w:tc>
          <w:tcPr>
            <w:tcW w:w="996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997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1003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03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1001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8A27C5" w:rsidRPr="009048B9" w:rsidTr="008A27C5">
        <w:trPr>
          <w:trHeight w:val="340"/>
          <w:jc w:val="center"/>
        </w:trPr>
        <w:tc>
          <w:tcPr>
            <w:tcW w:w="509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7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09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9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7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7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  <w:tc>
          <w:tcPr>
            <w:tcW w:w="51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  <w:r>
              <w:rPr>
                <w:rFonts w:eastAsia="Calibri"/>
                <w:color w:val="0E0E0E"/>
                <w:lang w:bidi="he-IL"/>
              </w:rPr>
              <w:t>%</w:t>
            </w:r>
          </w:p>
        </w:tc>
      </w:tr>
      <w:tr w:rsidR="008A27C5" w:rsidRPr="009048B9" w:rsidTr="008A27C5">
        <w:trPr>
          <w:trHeight w:val="340"/>
          <w:jc w:val="center"/>
        </w:trPr>
        <w:tc>
          <w:tcPr>
            <w:tcW w:w="509" w:type="pct"/>
            <w:shd w:val="clear" w:color="auto" w:fill="auto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09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9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7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7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515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  <w:tc>
          <w:tcPr>
            <w:tcW w:w="486" w:type="pct"/>
            <w:vAlign w:val="center"/>
          </w:tcPr>
          <w:p w:rsidR="008A27C5" w:rsidRPr="009048B9" w:rsidRDefault="008A27C5" w:rsidP="003E2223">
            <w:pPr>
              <w:adjustRightInd w:val="0"/>
              <w:jc w:val="center"/>
              <w:rPr>
                <w:rFonts w:eastAsia="Calibri"/>
                <w:color w:val="0E0E0E"/>
                <w:lang w:bidi="he-IL"/>
              </w:rPr>
            </w:pPr>
          </w:p>
        </w:tc>
      </w:tr>
    </w:tbl>
    <w:p w:rsidR="008A27C5" w:rsidRPr="005E331D" w:rsidRDefault="008A27C5" w:rsidP="00C73794">
      <w:pPr>
        <w:adjustRightInd w:val="0"/>
        <w:rPr>
          <w:bCs/>
        </w:rPr>
      </w:pPr>
    </w:p>
    <w:p w:rsidR="008A27C5" w:rsidRDefault="00F84864" w:rsidP="00561621">
      <w:pPr>
        <w:numPr>
          <w:ilvl w:val="0"/>
          <w:numId w:val="21"/>
        </w:numPr>
        <w:spacing w:after="60"/>
        <w:ind w:left="284" w:hanging="284"/>
        <w:jc w:val="both"/>
        <w:rPr>
          <w:b/>
          <w:bCs/>
        </w:rPr>
      </w:pPr>
      <w:r>
        <w:rPr>
          <w:b/>
          <w:bCs/>
        </w:rPr>
        <w:t xml:space="preserve"> </w:t>
      </w:r>
      <w:r w:rsidR="009A349E" w:rsidRPr="009A349E">
        <w:rPr>
          <w:b/>
          <w:bCs/>
        </w:rPr>
        <w:t>C’è stato un argomento, tra quelli trattati, che ha destato maggiore interesse e che potrebbe essere approfondito? Se sì, quale?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F84864" w:rsidRPr="002F7BD8" w:rsidTr="002F7BD8">
        <w:tc>
          <w:tcPr>
            <w:tcW w:w="9778" w:type="dxa"/>
          </w:tcPr>
          <w:p w:rsidR="00F84864" w:rsidRPr="002F7BD8" w:rsidRDefault="00F84864" w:rsidP="002F7BD8">
            <w:pPr>
              <w:adjustRightInd w:val="0"/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</w:tr>
    </w:tbl>
    <w:p w:rsidR="005823E3" w:rsidRPr="005E331D" w:rsidRDefault="005823E3" w:rsidP="005823E3">
      <w:pPr>
        <w:adjustRightInd w:val="0"/>
        <w:rPr>
          <w:bCs/>
        </w:rPr>
      </w:pPr>
    </w:p>
    <w:p w:rsidR="00246A80" w:rsidRPr="00F84864" w:rsidRDefault="00CF647A" w:rsidP="005E331D">
      <w:pPr>
        <w:numPr>
          <w:ilvl w:val="0"/>
          <w:numId w:val="15"/>
        </w:numPr>
        <w:spacing w:after="60"/>
        <w:ind w:left="284" w:hanging="284"/>
        <w:rPr>
          <w:b/>
          <w:bCs/>
          <w:u w:val="single"/>
        </w:rPr>
      </w:pPr>
      <w:r w:rsidRPr="00CF647A">
        <w:rPr>
          <w:rFonts w:eastAsia="Calibri"/>
          <w:b/>
          <w:sz w:val="22"/>
          <w:szCs w:val="22"/>
          <w:u w:val="single"/>
        </w:rPr>
        <w:t>DOCENZA/RELATORI</w:t>
      </w:r>
    </w:p>
    <w:p w:rsidR="00F84864" w:rsidRPr="00CF647A" w:rsidRDefault="00F84864" w:rsidP="00F84864">
      <w:pPr>
        <w:ind w:left="284"/>
        <w:rPr>
          <w:b/>
          <w:bCs/>
          <w:u w:val="single"/>
        </w:rPr>
      </w:pPr>
    </w:p>
    <w:p w:rsidR="00495C16" w:rsidRPr="00246A80" w:rsidRDefault="00246A80" w:rsidP="005E331D">
      <w:pPr>
        <w:adjustRightInd w:val="0"/>
        <w:spacing w:after="60"/>
        <w:jc w:val="both"/>
        <w:rPr>
          <w:b/>
        </w:rPr>
      </w:pPr>
      <w:r w:rsidRPr="00246A80">
        <w:rPr>
          <w:b/>
        </w:rPr>
        <w:t>1</w:t>
      </w:r>
      <w:r w:rsidR="00561621">
        <w:rPr>
          <w:b/>
        </w:rPr>
        <w:t>6</w:t>
      </w:r>
      <w:r w:rsidR="005F45BE" w:rsidRPr="00246A80">
        <w:rPr>
          <w:b/>
        </w:rPr>
        <w:t>)</w:t>
      </w:r>
      <w:r w:rsidR="00D8748D" w:rsidRPr="00246A80">
        <w:rPr>
          <w:b/>
        </w:rPr>
        <w:t xml:space="preserve"> </w:t>
      </w:r>
      <w:r w:rsidRPr="00246A80">
        <w:rPr>
          <w:b/>
        </w:rPr>
        <w:t>C</w:t>
      </w:r>
      <w:r w:rsidR="008A27C5" w:rsidRPr="00246A80">
        <w:rPr>
          <w:b/>
        </w:rPr>
        <w:t xml:space="preserve">ompetenza tematica </w:t>
      </w:r>
    </w:p>
    <w:tbl>
      <w:tblPr>
        <w:tblW w:w="2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"/>
        <w:gridCol w:w="384"/>
        <w:gridCol w:w="410"/>
        <w:gridCol w:w="383"/>
        <w:gridCol w:w="404"/>
        <w:gridCol w:w="383"/>
        <w:gridCol w:w="416"/>
        <w:gridCol w:w="383"/>
        <w:gridCol w:w="406"/>
        <w:gridCol w:w="383"/>
      </w:tblGrid>
      <w:tr w:rsidR="008A27C5" w:rsidRPr="009048B9" w:rsidTr="00672B5C">
        <w:trPr>
          <w:trHeight w:val="340"/>
          <w:jc w:val="center"/>
        </w:trPr>
        <w:tc>
          <w:tcPr>
            <w:tcW w:w="989" w:type="pct"/>
            <w:gridSpan w:val="2"/>
            <w:shd w:val="clear" w:color="auto" w:fill="EEECE1"/>
            <w:vAlign w:val="center"/>
          </w:tcPr>
          <w:p w:rsidR="008A27C5" w:rsidRPr="009048B9" w:rsidRDefault="008A27C5" w:rsidP="00D9418A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1004" w:type="pct"/>
            <w:gridSpan w:val="2"/>
            <w:shd w:val="clear" w:color="auto" w:fill="EEECE1"/>
            <w:vAlign w:val="center"/>
          </w:tcPr>
          <w:p w:rsidR="008A27C5" w:rsidRPr="009048B9" w:rsidRDefault="008A27C5" w:rsidP="00D9418A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996" w:type="pct"/>
            <w:gridSpan w:val="2"/>
            <w:shd w:val="clear" w:color="auto" w:fill="EEECE1"/>
            <w:vAlign w:val="center"/>
          </w:tcPr>
          <w:p w:rsidR="008A27C5" w:rsidRPr="009048B9" w:rsidRDefault="008A27C5" w:rsidP="00D9418A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12" w:type="pct"/>
            <w:gridSpan w:val="2"/>
            <w:shd w:val="clear" w:color="auto" w:fill="EEECE1"/>
            <w:vAlign w:val="center"/>
          </w:tcPr>
          <w:p w:rsidR="008A27C5" w:rsidRPr="009048B9" w:rsidRDefault="008A27C5" w:rsidP="00D9418A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999" w:type="pct"/>
            <w:gridSpan w:val="2"/>
            <w:shd w:val="clear" w:color="auto" w:fill="EEECE1"/>
            <w:vAlign w:val="center"/>
          </w:tcPr>
          <w:p w:rsidR="008A27C5" w:rsidRPr="009048B9" w:rsidRDefault="008A27C5" w:rsidP="00D9418A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8A27C5" w:rsidRPr="009048B9" w:rsidTr="00672B5C">
        <w:trPr>
          <w:trHeight w:val="340"/>
          <w:jc w:val="center"/>
        </w:trPr>
        <w:tc>
          <w:tcPr>
            <w:tcW w:w="503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jc w:val="center"/>
            </w:pPr>
            <w: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jc w:val="center"/>
            </w:pPr>
            <w:r>
              <w:t>%</w:t>
            </w:r>
          </w:p>
        </w:tc>
        <w:tc>
          <w:tcPr>
            <w:tcW w:w="519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jc w:val="center"/>
            </w:pPr>
            <w:r>
              <w:t>%</w:t>
            </w:r>
          </w:p>
        </w:tc>
        <w:tc>
          <w:tcPr>
            <w:tcW w:w="512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jc w:val="center"/>
            </w:pPr>
            <w:r>
              <w:t>%</w:t>
            </w:r>
          </w:p>
        </w:tc>
        <w:tc>
          <w:tcPr>
            <w:tcW w:w="527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jc w:val="center"/>
            </w:pPr>
            <w:r>
              <w:t>%</w:t>
            </w:r>
          </w:p>
        </w:tc>
        <w:tc>
          <w:tcPr>
            <w:tcW w:w="514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FD715A">
            <w:pPr>
              <w:jc w:val="center"/>
            </w:pPr>
            <w:r>
              <w:t>%</w:t>
            </w:r>
          </w:p>
        </w:tc>
      </w:tr>
      <w:tr w:rsidR="008A27C5" w:rsidRPr="009048B9" w:rsidTr="00672B5C">
        <w:trPr>
          <w:trHeight w:val="340"/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8A27C5" w:rsidRPr="009048B9" w:rsidRDefault="008A27C5" w:rsidP="00FD715A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</w:tcPr>
          <w:p w:rsidR="008A27C5" w:rsidRPr="009048B9" w:rsidRDefault="008A27C5" w:rsidP="00FD715A">
            <w:pPr>
              <w:jc w:val="center"/>
            </w:pPr>
          </w:p>
        </w:tc>
        <w:tc>
          <w:tcPr>
            <w:tcW w:w="519" w:type="pct"/>
            <w:vAlign w:val="center"/>
          </w:tcPr>
          <w:p w:rsidR="008A27C5" w:rsidRPr="009048B9" w:rsidRDefault="008A27C5" w:rsidP="00FD715A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FD715A">
            <w:pPr>
              <w:jc w:val="center"/>
            </w:pPr>
          </w:p>
        </w:tc>
        <w:tc>
          <w:tcPr>
            <w:tcW w:w="512" w:type="pct"/>
            <w:vAlign w:val="center"/>
          </w:tcPr>
          <w:p w:rsidR="008A27C5" w:rsidRPr="009048B9" w:rsidRDefault="008A27C5" w:rsidP="00FD715A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FD715A">
            <w:pPr>
              <w:jc w:val="center"/>
            </w:pPr>
          </w:p>
        </w:tc>
        <w:tc>
          <w:tcPr>
            <w:tcW w:w="527" w:type="pct"/>
            <w:vAlign w:val="center"/>
          </w:tcPr>
          <w:p w:rsidR="008A27C5" w:rsidRPr="009048B9" w:rsidRDefault="008A27C5" w:rsidP="00FD715A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FD715A">
            <w:pPr>
              <w:jc w:val="center"/>
            </w:pPr>
          </w:p>
        </w:tc>
        <w:tc>
          <w:tcPr>
            <w:tcW w:w="514" w:type="pct"/>
            <w:vAlign w:val="center"/>
          </w:tcPr>
          <w:p w:rsidR="008A27C5" w:rsidRPr="009048B9" w:rsidRDefault="008A27C5" w:rsidP="00FD715A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FD715A">
            <w:pPr>
              <w:jc w:val="center"/>
            </w:pPr>
          </w:p>
        </w:tc>
      </w:tr>
    </w:tbl>
    <w:p w:rsidR="005F45BE" w:rsidRPr="005E331D" w:rsidRDefault="005F45BE" w:rsidP="005E331D">
      <w:pPr>
        <w:tabs>
          <w:tab w:val="left" w:pos="567"/>
        </w:tabs>
        <w:rPr>
          <w:bCs/>
        </w:rPr>
      </w:pPr>
    </w:p>
    <w:p w:rsidR="008A27C5" w:rsidRPr="00246A80" w:rsidRDefault="005823E3" w:rsidP="005823E3">
      <w:pPr>
        <w:tabs>
          <w:tab w:val="left" w:pos="567"/>
        </w:tabs>
        <w:spacing w:after="60"/>
        <w:rPr>
          <w:b/>
          <w:bCs/>
        </w:rPr>
      </w:pPr>
      <w:r>
        <w:rPr>
          <w:b/>
        </w:rPr>
        <w:t>1</w:t>
      </w:r>
      <w:r w:rsidR="00561621">
        <w:rPr>
          <w:b/>
        </w:rPr>
        <w:t>7</w:t>
      </w:r>
      <w:r>
        <w:rPr>
          <w:b/>
        </w:rPr>
        <w:t xml:space="preserve">) </w:t>
      </w:r>
      <w:r w:rsidR="00246A80" w:rsidRPr="00246A80">
        <w:rPr>
          <w:b/>
        </w:rPr>
        <w:t>C</w:t>
      </w:r>
      <w:r w:rsidR="008A27C5" w:rsidRPr="00246A80">
        <w:rPr>
          <w:b/>
        </w:rPr>
        <w:t>apacità comunicativa e chiarezza espositiva degli argomenti</w:t>
      </w:r>
    </w:p>
    <w:tbl>
      <w:tblPr>
        <w:tblW w:w="2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"/>
        <w:gridCol w:w="384"/>
        <w:gridCol w:w="410"/>
        <w:gridCol w:w="383"/>
        <w:gridCol w:w="404"/>
        <w:gridCol w:w="383"/>
        <w:gridCol w:w="416"/>
        <w:gridCol w:w="383"/>
        <w:gridCol w:w="406"/>
        <w:gridCol w:w="383"/>
      </w:tblGrid>
      <w:tr w:rsidR="008A27C5" w:rsidRPr="009048B9" w:rsidTr="00672B5C">
        <w:trPr>
          <w:trHeight w:val="340"/>
          <w:jc w:val="center"/>
        </w:trPr>
        <w:tc>
          <w:tcPr>
            <w:tcW w:w="989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1004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996" w:type="pct"/>
            <w:gridSpan w:val="2"/>
            <w:shd w:val="clear" w:color="auto" w:fill="EEECE1"/>
            <w:vAlign w:val="center"/>
          </w:tcPr>
          <w:p w:rsidR="008A27C5" w:rsidRPr="00672B5C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12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999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8A27C5" w:rsidRPr="009048B9" w:rsidTr="00672B5C">
        <w:trPr>
          <w:trHeight w:val="340"/>
          <w:jc w:val="center"/>
        </w:trPr>
        <w:tc>
          <w:tcPr>
            <w:tcW w:w="503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%</w:t>
            </w:r>
          </w:p>
        </w:tc>
        <w:tc>
          <w:tcPr>
            <w:tcW w:w="519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%</w:t>
            </w:r>
          </w:p>
        </w:tc>
        <w:tc>
          <w:tcPr>
            <w:tcW w:w="512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%</w:t>
            </w:r>
          </w:p>
        </w:tc>
        <w:tc>
          <w:tcPr>
            <w:tcW w:w="527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%</w:t>
            </w:r>
          </w:p>
        </w:tc>
        <w:tc>
          <w:tcPr>
            <w:tcW w:w="514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%</w:t>
            </w:r>
          </w:p>
        </w:tc>
      </w:tr>
      <w:tr w:rsidR="008A27C5" w:rsidRPr="009048B9" w:rsidTr="00672B5C">
        <w:trPr>
          <w:trHeight w:val="340"/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519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512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527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514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</w:tr>
    </w:tbl>
    <w:p w:rsidR="008A27C5" w:rsidRPr="005E331D" w:rsidRDefault="008A27C5" w:rsidP="005E331D">
      <w:pPr>
        <w:tabs>
          <w:tab w:val="left" w:pos="567"/>
        </w:tabs>
        <w:rPr>
          <w:bCs/>
        </w:rPr>
      </w:pPr>
    </w:p>
    <w:p w:rsidR="008A27C5" w:rsidRPr="00115B67" w:rsidRDefault="00115B67" w:rsidP="0057124C">
      <w:pPr>
        <w:tabs>
          <w:tab w:val="left" w:pos="567"/>
        </w:tabs>
        <w:spacing w:after="60"/>
        <w:rPr>
          <w:b/>
        </w:rPr>
      </w:pPr>
      <w:r w:rsidRPr="00115B67">
        <w:rPr>
          <w:b/>
        </w:rPr>
        <w:t>1</w:t>
      </w:r>
      <w:r w:rsidR="00561621">
        <w:rPr>
          <w:b/>
        </w:rPr>
        <w:t>8</w:t>
      </w:r>
      <w:r w:rsidRPr="00115B67">
        <w:rPr>
          <w:b/>
        </w:rPr>
        <w:t>) C</w:t>
      </w:r>
      <w:r w:rsidR="008A27C5" w:rsidRPr="00115B67">
        <w:rPr>
          <w:b/>
        </w:rPr>
        <w:t>apacità di coinvolgimento del gruppo</w:t>
      </w:r>
    </w:p>
    <w:tbl>
      <w:tblPr>
        <w:tblW w:w="2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"/>
        <w:gridCol w:w="384"/>
        <w:gridCol w:w="410"/>
        <w:gridCol w:w="383"/>
        <w:gridCol w:w="404"/>
        <w:gridCol w:w="383"/>
        <w:gridCol w:w="416"/>
        <w:gridCol w:w="383"/>
        <w:gridCol w:w="406"/>
        <w:gridCol w:w="383"/>
      </w:tblGrid>
      <w:tr w:rsidR="008A27C5" w:rsidRPr="009048B9" w:rsidTr="00672B5C">
        <w:trPr>
          <w:trHeight w:val="340"/>
          <w:jc w:val="center"/>
        </w:trPr>
        <w:tc>
          <w:tcPr>
            <w:tcW w:w="989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1004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996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12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999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8A27C5" w:rsidRPr="009048B9" w:rsidTr="00672B5C">
        <w:trPr>
          <w:trHeight w:val="340"/>
          <w:jc w:val="center"/>
        </w:trPr>
        <w:tc>
          <w:tcPr>
            <w:tcW w:w="503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%</w:t>
            </w:r>
          </w:p>
        </w:tc>
        <w:tc>
          <w:tcPr>
            <w:tcW w:w="519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%</w:t>
            </w:r>
          </w:p>
        </w:tc>
        <w:tc>
          <w:tcPr>
            <w:tcW w:w="512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%</w:t>
            </w:r>
          </w:p>
        </w:tc>
        <w:tc>
          <w:tcPr>
            <w:tcW w:w="527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%</w:t>
            </w:r>
          </w:p>
        </w:tc>
        <w:tc>
          <w:tcPr>
            <w:tcW w:w="514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%</w:t>
            </w:r>
          </w:p>
        </w:tc>
      </w:tr>
      <w:tr w:rsidR="008A27C5" w:rsidRPr="009048B9" w:rsidTr="00672B5C">
        <w:trPr>
          <w:trHeight w:val="340"/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519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512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527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514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</w:tr>
    </w:tbl>
    <w:p w:rsidR="008A27C5" w:rsidRDefault="008A27C5" w:rsidP="005E331D">
      <w:pPr>
        <w:tabs>
          <w:tab w:val="left" w:pos="567"/>
        </w:tabs>
      </w:pPr>
    </w:p>
    <w:p w:rsidR="008A27C5" w:rsidRPr="00115B67" w:rsidRDefault="00561621" w:rsidP="0057124C">
      <w:pPr>
        <w:tabs>
          <w:tab w:val="left" w:pos="567"/>
        </w:tabs>
        <w:spacing w:after="60"/>
        <w:rPr>
          <w:b/>
        </w:rPr>
      </w:pPr>
      <w:r>
        <w:rPr>
          <w:b/>
        </w:rPr>
        <w:t>19</w:t>
      </w:r>
      <w:r w:rsidR="00115B67" w:rsidRPr="00115B67">
        <w:rPr>
          <w:b/>
        </w:rPr>
        <w:t>) D</w:t>
      </w:r>
      <w:r w:rsidR="008A27C5" w:rsidRPr="00115B67">
        <w:rPr>
          <w:b/>
        </w:rPr>
        <w:t>isponibilità rispetto alle richieste formulate dai partecipanti</w:t>
      </w:r>
    </w:p>
    <w:tbl>
      <w:tblPr>
        <w:tblW w:w="2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"/>
        <w:gridCol w:w="384"/>
        <w:gridCol w:w="410"/>
        <w:gridCol w:w="383"/>
        <w:gridCol w:w="404"/>
        <w:gridCol w:w="383"/>
        <w:gridCol w:w="416"/>
        <w:gridCol w:w="383"/>
        <w:gridCol w:w="406"/>
        <w:gridCol w:w="383"/>
      </w:tblGrid>
      <w:tr w:rsidR="008A27C5" w:rsidRPr="009048B9" w:rsidTr="00115B67">
        <w:trPr>
          <w:trHeight w:val="340"/>
          <w:jc w:val="center"/>
        </w:trPr>
        <w:tc>
          <w:tcPr>
            <w:tcW w:w="989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1004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996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12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999" w:type="pct"/>
            <w:gridSpan w:val="2"/>
            <w:shd w:val="clear" w:color="auto" w:fill="EEECE1"/>
            <w:vAlign w:val="center"/>
          </w:tcPr>
          <w:p w:rsidR="008A27C5" w:rsidRPr="009048B9" w:rsidRDefault="008A27C5" w:rsidP="003E222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8A27C5" w:rsidRPr="009048B9" w:rsidTr="00115B67">
        <w:trPr>
          <w:trHeight w:val="340"/>
          <w:jc w:val="center"/>
        </w:trPr>
        <w:tc>
          <w:tcPr>
            <w:tcW w:w="503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%</w:t>
            </w:r>
          </w:p>
        </w:tc>
        <w:tc>
          <w:tcPr>
            <w:tcW w:w="519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%</w:t>
            </w:r>
          </w:p>
        </w:tc>
        <w:tc>
          <w:tcPr>
            <w:tcW w:w="512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%</w:t>
            </w:r>
          </w:p>
        </w:tc>
        <w:tc>
          <w:tcPr>
            <w:tcW w:w="527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%</w:t>
            </w:r>
          </w:p>
        </w:tc>
        <w:tc>
          <w:tcPr>
            <w:tcW w:w="514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8A27C5" w:rsidRPr="009048B9" w:rsidRDefault="008A27C5" w:rsidP="003E2223">
            <w:pPr>
              <w:jc w:val="center"/>
            </w:pPr>
            <w:r>
              <w:t>%</w:t>
            </w:r>
          </w:p>
        </w:tc>
      </w:tr>
      <w:tr w:rsidR="008A27C5" w:rsidRPr="009048B9" w:rsidTr="00115B67">
        <w:trPr>
          <w:trHeight w:val="340"/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519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512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527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514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  <w:tc>
          <w:tcPr>
            <w:tcW w:w="485" w:type="pct"/>
            <w:vAlign w:val="center"/>
          </w:tcPr>
          <w:p w:rsidR="008A27C5" w:rsidRPr="009048B9" w:rsidRDefault="008A27C5" w:rsidP="003E2223">
            <w:pPr>
              <w:jc w:val="center"/>
            </w:pPr>
          </w:p>
        </w:tc>
      </w:tr>
    </w:tbl>
    <w:p w:rsidR="008A27C5" w:rsidRDefault="008A27C5" w:rsidP="005E331D">
      <w:pPr>
        <w:tabs>
          <w:tab w:val="left" w:pos="567"/>
        </w:tabs>
      </w:pPr>
    </w:p>
    <w:p w:rsidR="005E331D" w:rsidRPr="005E331D" w:rsidRDefault="005E331D" w:rsidP="005E331D">
      <w:pPr>
        <w:tabs>
          <w:tab w:val="left" w:pos="567"/>
        </w:tabs>
      </w:pPr>
    </w:p>
    <w:p w:rsidR="001435AD" w:rsidRPr="005E331D" w:rsidRDefault="00CF647A" w:rsidP="005E331D">
      <w:pPr>
        <w:numPr>
          <w:ilvl w:val="0"/>
          <w:numId w:val="15"/>
        </w:numPr>
        <w:spacing w:after="60"/>
        <w:ind w:left="284" w:hanging="284"/>
        <w:rPr>
          <w:rFonts w:eastAsia="Calibri"/>
          <w:b/>
          <w:sz w:val="22"/>
          <w:szCs w:val="22"/>
          <w:u w:val="single"/>
        </w:rPr>
      </w:pPr>
      <w:r w:rsidRPr="005E331D">
        <w:rPr>
          <w:rFonts w:eastAsia="Calibri"/>
          <w:b/>
          <w:sz w:val="22"/>
          <w:szCs w:val="22"/>
          <w:u w:val="single"/>
        </w:rPr>
        <w:t>ORGANIZZAZIONE</w:t>
      </w:r>
    </w:p>
    <w:p w:rsidR="001435AD" w:rsidRPr="005E331D" w:rsidRDefault="00561621" w:rsidP="0057124C">
      <w:pPr>
        <w:tabs>
          <w:tab w:val="left" w:pos="567"/>
        </w:tabs>
        <w:spacing w:after="60"/>
      </w:pPr>
      <w:r>
        <w:rPr>
          <w:b/>
          <w:bCs/>
          <w:sz w:val="22"/>
          <w:szCs w:val="22"/>
        </w:rPr>
        <w:t>20</w:t>
      </w:r>
      <w:r w:rsidR="001435AD" w:rsidRPr="001435AD">
        <w:rPr>
          <w:b/>
          <w:bCs/>
          <w:sz w:val="22"/>
          <w:szCs w:val="22"/>
        </w:rPr>
        <w:t xml:space="preserve">) </w:t>
      </w:r>
      <w:r w:rsidR="001435AD" w:rsidRPr="001435AD">
        <w:rPr>
          <w:b/>
        </w:rPr>
        <w:t>Livello organizzativo (</w:t>
      </w:r>
      <w:r w:rsidR="001435AD" w:rsidRPr="005E331D">
        <w:t>informazioni, segreteria/tutor, materiale didattico)</w:t>
      </w:r>
    </w:p>
    <w:tbl>
      <w:tblPr>
        <w:tblW w:w="2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"/>
        <w:gridCol w:w="384"/>
        <w:gridCol w:w="410"/>
        <w:gridCol w:w="383"/>
        <w:gridCol w:w="404"/>
        <w:gridCol w:w="383"/>
        <w:gridCol w:w="416"/>
        <w:gridCol w:w="383"/>
        <w:gridCol w:w="406"/>
        <w:gridCol w:w="383"/>
      </w:tblGrid>
      <w:tr w:rsidR="001435AD" w:rsidRPr="009048B9" w:rsidTr="00E826E3">
        <w:trPr>
          <w:trHeight w:val="340"/>
          <w:jc w:val="center"/>
        </w:trPr>
        <w:tc>
          <w:tcPr>
            <w:tcW w:w="989" w:type="pct"/>
            <w:gridSpan w:val="2"/>
            <w:shd w:val="clear" w:color="auto" w:fill="EEECE1"/>
            <w:vAlign w:val="center"/>
          </w:tcPr>
          <w:p w:rsidR="001435AD" w:rsidRPr="009048B9" w:rsidRDefault="001435AD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1004" w:type="pct"/>
            <w:gridSpan w:val="2"/>
            <w:shd w:val="clear" w:color="auto" w:fill="EEECE1"/>
            <w:vAlign w:val="center"/>
          </w:tcPr>
          <w:p w:rsidR="001435AD" w:rsidRPr="009048B9" w:rsidRDefault="001435AD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996" w:type="pct"/>
            <w:gridSpan w:val="2"/>
            <w:shd w:val="clear" w:color="auto" w:fill="EEECE1"/>
            <w:vAlign w:val="center"/>
          </w:tcPr>
          <w:p w:rsidR="001435AD" w:rsidRPr="009048B9" w:rsidRDefault="001435AD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12" w:type="pct"/>
            <w:gridSpan w:val="2"/>
            <w:shd w:val="clear" w:color="auto" w:fill="EEECE1"/>
            <w:vAlign w:val="center"/>
          </w:tcPr>
          <w:p w:rsidR="001435AD" w:rsidRPr="009048B9" w:rsidRDefault="001435AD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999" w:type="pct"/>
            <w:gridSpan w:val="2"/>
            <w:shd w:val="clear" w:color="auto" w:fill="EEECE1"/>
            <w:vAlign w:val="center"/>
          </w:tcPr>
          <w:p w:rsidR="001435AD" w:rsidRPr="009048B9" w:rsidRDefault="001435AD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1435AD" w:rsidRPr="009048B9" w:rsidTr="00E826E3">
        <w:trPr>
          <w:trHeight w:val="340"/>
          <w:jc w:val="center"/>
        </w:trPr>
        <w:tc>
          <w:tcPr>
            <w:tcW w:w="503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%</w:t>
            </w:r>
          </w:p>
        </w:tc>
        <w:tc>
          <w:tcPr>
            <w:tcW w:w="519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%</w:t>
            </w:r>
          </w:p>
        </w:tc>
        <w:tc>
          <w:tcPr>
            <w:tcW w:w="512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%</w:t>
            </w:r>
          </w:p>
        </w:tc>
        <w:tc>
          <w:tcPr>
            <w:tcW w:w="527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%</w:t>
            </w:r>
          </w:p>
        </w:tc>
        <w:tc>
          <w:tcPr>
            <w:tcW w:w="514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%</w:t>
            </w:r>
          </w:p>
        </w:tc>
      </w:tr>
      <w:tr w:rsidR="001435AD" w:rsidRPr="009048B9" w:rsidTr="00E826E3">
        <w:trPr>
          <w:trHeight w:val="340"/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519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512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527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514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</w:tr>
    </w:tbl>
    <w:p w:rsidR="001435AD" w:rsidRDefault="001435AD" w:rsidP="005E331D">
      <w:pPr>
        <w:tabs>
          <w:tab w:val="left" w:pos="567"/>
        </w:tabs>
      </w:pPr>
    </w:p>
    <w:p w:rsidR="001435AD" w:rsidRPr="001435AD" w:rsidRDefault="001435AD" w:rsidP="0057124C">
      <w:pPr>
        <w:tabs>
          <w:tab w:val="left" w:pos="567"/>
        </w:tabs>
        <w:spacing w:after="60"/>
        <w:rPr>
          <w:b/>
        </w:rPr>
      </w:pPr>
      <w:r w:rsidRPr="001435AD">
        <w:rPr>
          <w:b/>
          <w:bCs/>
          <w:sz w:val="22"/>
          <w:szCs w:val="22"/>
        </w:rPr>
        <w:t>2</w:t>
      </w:r>
      <w:r w:rsidR="00561621">
        <w:rPr>
          <w:b/>
          <w:bCs/>
          <w:sz w:val="22"/>
          <w:szCs w:val="22"/>
        </w:rPr>
        <w:t>1</w:t>
      </w:r>
      <w:r w:rsidRPr="001435AD">
        <w:rPr>
          <w:b/>
          <w:bCs/>
          <w:sz w:val="22"/>
          <w:szCs w:val="22"/>
        </w:rPr>
        <w:t xml:space="preserve">) </w:t>
      </w:r>
      <w:r w:rsidRPr="001435AD">
        <w:rPr>
          <w:b/>
        </w:rPr>
        <w:t>Sede di svolgimento</w:t>
      </w:r>
    </w:p>
    <w:tbl>
      <w:tblPr>
        <w:tblW w:w="2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"/>
        <w:gridCol w:w="384"/>
        <w:gridCol w:w="410"/>
        <w:gridCol w:w="383"/>
        <w:gridCol w:w="404"/>
        <w:gridCol w:w="383"/>
        <w:gridCol w:w="416"/>
        <w:gridCol w:w="383"/>
        <w:gridCol w:w="406"/>
        <w:gridCol w:w="383"/>
      </w:tblGrid>
      <w:tr w:rsidR="001435AD" w:rsidRPr="009048B9" w:rsidTr="00E826E3">
        <w:trPr>
          <w:trHeight w:val="340"/>
          <w:jc w:val="center"/>
        </w:trPr>
        <w:tc>
          <w:tcPr>
            <w:tcW w:w="989" w:type="pct"/>
            <w:gridSpan w:val="2"/>
            <w:shd w:val="clear" w:color="auto" w:fill="EEECE1"/>
            <w:vAlign w:val="center"/>
          </w:tcPr>
          <w:p w:rsidR="001435AD" w:rsidRPr="009048B9" w:rsidRDefault="001435AD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1004" w:type="pct"/>
            <w:gridSpan w:val="2"/>
            <w:shd w:val="clear" w:color="auto" w:fill="EEECE1"/>
            <w:vAlign w:val="center"/>
          </w:tcPr>
          <w:p w:rsidR="001435AD" w:rsidRPr="009048B9" w:rsidRDefault="001435AD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996" w:type="pct"/>
            <w:gridSpan w:val="2"/>
            <w:shd w:val="clear" w:color="auto" w:fill="EEECE1"/>
            <w:vAlign w:val="center"/>
          </w:tcPr>
          <w:p w:rsidR="001435AD" w:rsidRPr="009048B9" w:rsidRDefault="001435AD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12" w:type="pct"/>
            <w:gridSpan w:val="2"/>
            <w:shd w:val="clear" w:color="auto" w:fill="EEECE1"/>
            <w:vAlign w:val="center"/>
          </w:tcPr>
          <w:p w:rsidR="001435AD" w:rsidRPr="009048B9" w:rsidRDefault="001435AD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999" w:type="pct"/>
            <w:gridSpan w:val="2"/>
            <w:shd w:val="clear" w:color="auto" w:fill="EEECE1"/>
            <w:vAlign w:val="center"/>
          </w:tcPr>
          <w:p w:rsidR="001435AD" w:rsidRPr="009048B9" w:rsidRDefault="001435AD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1435AD" w:rsidRPr="009048B9" w:rsidTr="00E826E3">
        <w:trPr>
          <w:trHeight w:val="340"/>
          <w:jc w:val="center"/>
        </w:trPr>
        <w:tc>
          <w:tcPr>
            <w:tcW w:w="503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%</w:t>
            </w:r>
          </w:p>
        </w:tc>
        <w:tc>
          <w:tcPr>
            <w:tcW w:w="519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%</w:t>
            </w:r>
          </w:p>
        </w:tc>
        <w:tc>
          <w:tcPr>
            <w:tcW w:w="512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%</w:t>
            </w:r>
          </w:p>
        </w:tc>
        <w:tc>
          <w:tcPr>
            <w:tcW w:w="527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%</w:t>
            </w:r>
          </w:p>
        </w:tc>
        <w:tc>
          <w:tcPr>
            <w:tcW w:w="514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%</w:t>
            </w:r>
          </w:p>
        </w:tc>
      </w:tr>
      <w:tr w:rsidR="001435AD" w:rsidRPr="009048B9" w:rsidTr="00E826E3">
        <w:trPr>
          <w:trHeight w:val="340"/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519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512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527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514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</w:tr>
    </w:tbl>
    <w:p w:rsidR="001435AD" w:rsidRDefault="001435AD" w:rsidP="005E331D">
      <w:pPr>
        <w:tabs>
          <w:tab w:val="left" w:pos="567"/>
        </w:tabs>
      </w:pPr>
    </w:p>
    <w:p w:rsidR="001435AD" w:rsidRPr="001435AD" w:rsidRDefault="001435AD" w:rsidP="0057124C">
      <w:pPr>
        <w:tabs>
          <w:tab w:val="left" w:pos="567"/>
        </w:tabs>
        <w:spacing w:after="60"/>
        <w:rPr>
          <w:b/>
        </w:rPr>
      </w:pPr>
      <w:r w:rsidRPr="001435AD">
        <w:rPr>
          <w:b/>
        </w:rPr>
        <w:t>2</w:t>
      </w:r>
      <w:r w:rsidR="00561621">
        <w:rPr>
          <w:b/>
        </w:rPr>
        <w:t>2</w:t>
      </w:r>
      <w:r w:rsidRPr="001435AD">
        <w:rPr>
          <w:b/>
        </w:rPr>
        <w:t>) Attrezzature utilizzate</w:t>
      </w:r>
    </w:p>
    <w:tbl>
      <w:tblPr>
        <w:tblW w:w="2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"/>
        <w:gridCol w:w="384"/>
        <w:gridCol w:w="410"/>
        <w:gridCol w:w="383"/>
        <w:gridCol w:w="404"/>
        <w:gridCol w:w="383"/>
        <w:gridCol w:w="416"/>
        <w:gridCol w:w="383"/>
        <w:gridCol w:w="406"/>
        <w:gridCol w:w="383"/>
      </w:tblGrid>
      <w:tr w:rsidR="001435AD" w:rsidRPr="009048B9" w:rsidTr="00E826E3">
        <w:trPr>
          <w:trHeight w:val="340"/>
          <w:jc w:val="center"/>
        </w:trPr>
        <w:tc>
          <w:tcPr>
            <w:tcW w:w="989" w:type="pct"/>
            <w:gridSpan w:val="2"/>
            <w:shd w:val="clear" w:color="auto" w:fill="EEECE1"/>
            <w:vAlign w:val="center"/>
          </w:tcPr>
          <w:p w:rsidR="001435AD" w:rsidRPr="009048B9" w:rsidRDefault="001435AD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1004" w:type="pct"/>
            <w:gridSpan w:val="2"/>
            <w:shd w:val="clear" w:color="auto" w:fill="EEECE1"/>
            <w:vAlign w:val="center"/>
          </w:tcPr>
          <w:p w:rsidR="001435AD" w:rsidRPr="009048B9" w:rsidRDefault="001435AD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996" w:type="pct"/>
            <w:gridSpan w:val="2"/>
            <w:shd w:val="clear" w:color="auto" w:fill="EEECE1"/>
            <w:vAlign w:val="center"/>
          </w:tcPr>
          <w:p w:rsidR="001435AD" w:rsidRPr="009048B9" w:rsidRDefault="001435AD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12" w:type="pct"/>
            <w:gridSpan w:val="2"/>
            <w:shd w:val="clear" w:color="auto" w:fill="EEECE1"/>
            <w:vAlign w:val="center"/>
          </w:tcPr>
          <w:p w:rsidR="001435AD" w:rsidRPr="009048B9" w:rsidRDefault="001435AD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999" w:type="pct"/>
            <w:gridSpan w:val="2"/>
            <w:shd w:val="clear" w:color="auto" w:fill="EEECE1"/>
            <w:vAlign w:val="center"/>
          </w:tcPr>
          <w:p w:rsidR="001435AD" w:rsidRPr="009048B9" w:rsidRDefault="001435AD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1435AD" w:rsidRPr="009048B9" w:rsidTr="00E826E3">
        <w:trPr>
          <w:trHeight w:val="340"/>
          <w:jc w:val="center"/>
        </w:trPr>
        <w:tc>
          <w:tcPr>
            <w:tcW w:w="503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%</w:t>
            </w:r>
          </w:p>
        </w:tc>
        <w:tc>
          <w:tcPr>
            <w:tcW w:w="519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%</w:t>
            </w:r>
          </w:p>
        </w:tc>
        <w:tc>
          <w:tcPr>
            <w:tcW w:w="512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%</w:t>
            </w:r>
          </w:p>
        </w:tc>
        <w:tc>
          <w:tcPr>
            <w:tcW w:w="527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%</w:t>
            </w:r>
          </w:p>
        </w:tc>
        <w:tc>
          <w:tcPr>
            <w:tcW w:w="514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1435AD" w:rsidRPr="009048B9" w:rsidRDefault="001435AD" w:rsidP="00E826E3">
            <w:pPr>
              <w:jc w:val="center"/>
            </w:pPr>
            <w:r>
              <w:t>%</w:t>
            </w:r>
          </w:p>
        </w:tc>
      </w:tr>
      <w:tr w:rsidR="001435AD" w:rsidRPr="009048B9" w:rsidTr="00E826E3">
        <w:trPr>
          <w:trHeight w:val="340"/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519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512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527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514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1435AD" w:rsidRPr="009048B9" w:rsidRDefault="001435AD" w:rsidP="00E826E3">
            <w:pPr>
              <w:jc w:val="center"/>
            </w:pPr>
          </w:p>
        </w:tc>
      </w:tr>
    </w:tbl>
    <w:p w:rsidR="00561621" w:rsidRDefault="00561621" w:rsidP="005E331D">
      <w:pPr>
        <w:tabs>
          <w:tab w:val="left" w:pos="567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/>
      </w:tblPr>
      <w:tblGrid>
        <w:gridCol w:w="9778"/>
      </w:tblGrid>
      <w:tr w:rsidR="001435AD" w:rsidRPr="00731409" w:rsidTr="00E826E3">
        <w:tc>
          <w:tcPr>
            <w:tcW w:w="9778" w:type="dxa"/>
            <w:shd w:val="clear" w:color="auto" w:fill="EEECE1"/>
          </w:tcPr>
          <w:p w:rsidR="001435AD" w:rsidRPr="00731409" w:rsidRDefault="005823E3" w:rsidP="00E826E3">
            <w:pPr>
              <w:spacing w:before="60" w:after="60"/>
              <w:jc w:val="both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i/>
                <w:sz w:val="22"/>
                <w:szCs w:val="22"/>
              </w:rPr>
              <w:t>c</w:t>
            </w:r>
            <w:r w:rsidR="001435AD" w:rsidRPr="00731409">
              <w:rPr>
                <w:rFonts w:eastAsia="Calibri"/>
                <w:b/>
                <w:i/>
                <w:sz w:val="22"/>
                <w:szCs w:val="22"/>
              </w:rPr>
              <w:t xml:space="preserve">) RICADUTA DELL’ATTIVITÀ DIMOSTRATIVA </w:t>
            </w:r>
          </w:p>
        </w:tc>
      </w:tr>
    </w:tbl>
    <w:p w:rsidR="001435AD" w:rsidRPr="007D409D" w:rsidRDefault="001435AD" w:rsidP="001435AD">
      <w:pPr>
        <w:jc w:val="center"/>
        <w:rPr>
          <w:sz w:val="16"/>
          <w:szCs w:val="16"/>
        </w:rPr>
      </w:pPr>
      <w:r w:rsidRPr="000E7DDE">
        <w:rPr>
          <w:rFonts w:eastAsia="Calibri"/>
          <w:sz w:val="18"/>
          <w:szCs w:val="18"/>
        </w:rPr>
        <w:t>(applicabilità e utilità delle informazioni/conoscenze apprese nell’impresa/ente)</w:t>
      </w:r>
    </w:p>
    <w:p w:rsidR="005F45BE" w:rsidRPr="005E331D" w:rsidRDefault="005F45BE" w:rsidP="005E331D">
      <w:pPr>
        <w:tabs>
          <w:tab w:val="left" w:pos="567"/>
        </w:tabs>
        <w:rPr>
          <w:bCs/>
          <w:sz w:val="22"/>
          <w:szCs w:val="22"/>
        </w:rPr>
      </w:pPr>
    </w:p>
    <w:p w:rsidR="001435AD" w:rsidRPr="005E331D" w:rsidRDefault="001435AD" w:rsidP="005E331D">
      <w:pPr>
        <w:numPr>
          <w:ilvl w:val="0"/>
          <w:numId w:val="15"/>
        </w:numPr>
        <w:ind w:left="284" w:hanging="284"/>
        <w:rPr>
          <w:rFonts w:eastAsia="Calibri"/>
          <w:b/>
          <w:sz w:val="22"/>
          <w:szCs w:val="22"/>
          <w:u w:val="single"/>
        </w:rPr>
      </w:pPr>
      <w:r w:rsidRPr="005E331D">
        <w:rPr>
          <w:rFonts w:eastAsia="Calibri"/>
          <w:b/>
          <w:sz w:val="22"/>
          <w:szCs w:val="22"/>
          <w:u w:val="single"/>
        </w:rPr>
        <w:t>VALUTAZIONE DEI RISULTATI</w:t>
      </w:r>
    </w:p>
    <w:p w:rsidR="00CF647A" w:rsidRPr="005E331D" w:rsidRDefault="00CF647A" w:rsidP="005E331D">
      <w:pPr>
        <w:tabs>
          <w:tab w:val="left" w:pos="567"/>
        </w:tabs>
      </w:pPr>
    </w:p>
    <w:p w:rsidR="001435AD" w:rsidRDefault="001435AD" w:rsidP="00CF647A">
      <w:pPr>
        <w:tabs>
          <w:tab w:val="left" w:pos="567"/>
        </w:tabs>
        <w:spacing w:after="60"/>
        <w:rPr>
          <w:b/>
        </w:rPr>
      </w:pPr>
      <w:r w:rsidRPr="00CF647A">
        <w:rPr>
          <w:rFonts w:eastAsia="Calibri"/>
          <w:b/>
        </w:rPr>
        <w:t>2</w:t>
      </w:r>
      <w:r w:rsidR="00561621">
        <w:rPr>
          <w:rFonts w:eastAsia="Calibri"/>
          <w:b/>
        </w:rPr>
        <w:t>3</w:t>
      </w:r>
      <w:r w:rsidRPr="00CF647A">
        <w:rPr>
          <w:rFonts w:eastAsia="Calibri"/>
          <w:b/>
        </w:rPr>
        <w:t>)</w:t>
      </w:r>
      <w:r w:rsidRPr="001435AD">
        <w:rPr>
          <w:b/>
        </w:rPr>
        <w:t xml:space="preserve"> Giudizio complessivo</w:t>
      </w:r>
      <w:r w:rsidR="00CF647A">
        <w:rPr>
          <w:b/>
        </w:rPr>
        <w:t xml:space="preserve"> </w:t>
      </w:r>
    </w:p>
    <w:tbl>
      <w:tblPr>
        <w:tblW w:w="2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"/>
        <w:gridCol w:w="384"/>
        <w:gridCol w:w="410"/>
        <w:gridCol w:w="383"/>
        <w:gridCol w:w="404"/>
        <w:gridCol w:w="383"/>
        <w:gridCol w:w="416"/>
        <w:gridCol w:w="383"/>
        <w:gridCol w:w="406"/>
        <w:gridCol w:w="383"/>
      </w:tblGrid>
      <w:tr w:rsidR="00CF647A" w:rsidRPr="009048B9" w:rsidTr="00E826E3">
        <w:trPr>
          <w:trHeight w:val="340"/>
          <w:jc w:val="center"/>
        </w:trPr>
        <w:tc>
          <w:tcPr>
            <w:tcW w:w="989" w:type="pct"/>
            <w:gridSpan w:val="2"/>
            <w:shd w:val="clear" w:color="auto" w:fill="EEECE1"/>
            <w:vAlign w:val="center"/>
          </w:tcPr>
          <w:p w:rsidR="00CF647A" w:rsidRPr="009048B9" w:rsidRDefault="00CF647A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1</w:t>
            </w:r>
          </w:p>
        </w:tc>
        <w:tc>
          <w:tcPr>
            <w:tcW w:w="1004" w:type="pct"/>
            <w:gridSpan w:val="2"/>
            <w:shd w:val="clear" w:color="auto" w:fill="EEECE1"/>
            <w:vAlign w:val="center"/>
          </w:tcPr>
          <w:p w:rsidR="00CF647A" w:rsidRPr="009048B9" w:rsidRDefault="00CF647A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2</w:t>
            </w:r>
          </w:p>
        </w:tc>
        <w:tc>
          <w:tcPr>
            <w:tcW w:w="996" w:type="pct"/>
            <w:gridSpan w:val="2"/>
            <w:shd w:val="clear" w:color="auto" w:fill="EEECE1"/>
            <w:vAlign w:val="center"/>
          </w:tcPr>
          <w:p w:rsidR="00CF647A" w:rsidRPr="009048B9" w:rsidRDefault="00CF647A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3</w:t>
            </w:r>
          </w:p>
        </w:tc>
        <w:tc>
          <w:tcPr>
            <w:tcW w:w="1012" w:type="pct"/>
            <w:gridSpan w:val="2"/>
            <w:shd w:val="clear" w:color="auto" w:fill="EEECE1"/>
            <w:vAlign w:val="center"/>
          </w:tcPr>
          <w:p w:rsidR="00CF647A" w:rsidRPr="009048B9" w:rsidRDefault="00CF647A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4</w:t>
            </w:r>
          </w:p>
        </w:tc>
        <w:tc>
          <w:tcPr>
            <w:tcW w:w="999" w:type="pct"/>
            <w:gridSpan w:val="2"/>
            <w:shd w:val="clear" w:color="auto" w:fill="EEECE1"/>
            <w:vAlign w:val="center"/>
          </w:tcPr>
          <w:p w:rsidR="00CF647A" w:rsidRPr="009048B9" w:rsidRDefault="00CF647A" w:rsidP="00E826E3">
            <w:pPr>
              <w:adjustRightInd w:val="0"/>
              <w:spacing w:before="60" w:after="60"/>
              <w:jc w:val="center"/>
              <w:rPr>
                <w:rFonts w:eastAsia="Calibri"/>
                <w:b/>
                <w:color w:val="0E0E0E"/>
                <w:lang w:bidi="he-IL"/>
              </w:rPr>
            </w:pPr>
            <w:r w:rsidRPr="009048B9">
              <w:rPr>
                <w:rFonts w:eastAsia="Calibri"/>
                <w:b/>
                <w:color w:val="0E0E0E"/>
                <w:lang w:bidi="he-IL"/>
              </w:rPr>
              <w:t>5</w:t>
            </w:r>
          </w:p>
        </w:tc>
      </w:tr>
      <w:tr w:rsidR="00CF647A" w:rsidRPr="009048B9" w:rsidTr="00E826E3">
        <w:trPr>
          <w:trHeight w:val="340"/>
          <w:jc w:val="center"/>
        </w:trPr>
        <w:tc>
          <w:tcPr>
            <w:tcW w:w="503" w:type="pct"/>
            <w:shd w:val="clear" w:color="auto" w:fill="EEECE1"/>
            <w:vAlign w:val="center"/>
          </w:tcPr>
          <w:p w:rsidR="00CF647A" w:rsidRPr="009048B9" w:rsidRDefault="00CF647A" w:rsidP="00E826E3">
            <w:pPr>
              <w:jc w:val="center"/>
            </w:pPr>
            <w:r>
              <w:t>n°</w:t>
            </w:r>
          </w:p>
        </w:tc>
        <w:tc>
          <w:tcPr>
            <w:tcW w:w="486" w:type="pct"/>
            <w:shd w:val="clear" w:color="auto" w:fill="EEECE1"/>
            <w:vAlign w:val="center"/>
          </w:tcPr>
          <w:p w:rsidR="00CF647A" w:rsidRPr="009048B9" w:rsidRDefault="00CF647A" w:rsidP="00E826E3">
            <w:pPr>
              <w:jc w:val="center"/>
            </w:pPr>
            <w:r>
              <w:t>%</w:t>
            </w:r>
          </w:p>
        </w:tc>
        <w:tc>
          <w:tcPr>
            <w:tcW w:w="519" w:type="pct"/>
            <w:shd w:val="clear" w:color="auto" w:fill="EEECE1"/>
            <w:vAlign w:val="center"/>
          </w:tcPr>
          <w:p w:rsidR="00CF647A" w:rsidRPr="009048B9" w:rsidRDefault="00CF647A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CF647A" w:rsidRPr="009048B9" w:rsidRDefault="00CF647A" w:rsidP="00E826E3">
            <w:pPr>
              <w:jc w:val="center"/>
            </w:pPr>
            <w:r>
              <w:t>%</w:t>
            </w:r>
          </w:p>
        </w:tc>
        <w:tc>
          <w:tcPr>
            <w:tcW w:w="512" w:type="pct"/>
            <w:shd w:val="clear" w:color="auto" w:fill="EEECE1"/>
            <w:vAlign w:val="center"/>
          </w:tcPr>
          <w:p w:rsidR="00CF647A" w:rsidRPr="009048B9" w:rsidRDefault="00CF647A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CF647A" w:rsidRPr="009048B9" w:rsidRDefault="00CF647A" w:rsidP="00E826E3">
            <w:pPr>
              <w:jc w:val="center"/>
            </w:pPr>
            <w:r>
              <w:t>%</w:t>
            </w:r>
          </w:p>
        </w:tc>
        <w:tc>
          <w:tcPr>
            <w:tcW w:w="527" w:type="pct"/>
            <w:shd w:val="clear" w:color="auto" w:fill="EEECE1"/>
            <w:vAlign w:val="center"/>
          </w:tcPr>
          <w:p w:rsidR="00CF647A" w:rsidRPr="009048B9" w:rsidRDefault="00CF647A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CF647A" w:rsidRPr="009048B9" w:rsidRDefault="00CF647A" w:rsidP="00E826E3">
            <w:pPr>
              <w:jc w:val="center"/>
            </w:pPr>
            <w:r>
              <w:t>%</w:t>
            </w:r>
          </w:p>
        </w:tc>
        <w:tc>
          <w:tcPr>
            <w:tcW w:w="514" w:type="pct"/>
            <w:shd w:val="clear" w:color="auto" w:fill="EEECE1"/>
            <w:vAlign w:val="center"/>
          </w:tcPr>
          <w:p w:rsidR="00CF647A" w:rsidRPr="009048B9" w:rsidRDefault="00CF647A" w:rsidP="00E826E3">
            <w:pPr>
              <w:jc w:val="center"/>
            </w:pPr>
            <w:r>
              <w:t>n°</w:t>
            </w:r>
          </w:p>
        </w:tc>
        <w:tc>
          <w:tcPr>
            <w:tcW w:w="485" w:type="pct"/>
            <w:shd w:val="clear" w:color="auto" w:fill="EEECE1"/>
            <w:vAlign w:val="center"/>
          </w:tcPr>
          <w:p w:rsidR="00CF647A" w:rsidRPr="009048B9" w:rsidRDefault="00CF647A" w:rsidP="00E826E3">
            <w:pPr>
              <w:jc w:val="center"/>
            </w:pPr>
            <w:r>
              <w:t>%</w:t>
            </w:r>
          </w:p>
        </w:tc>
      </w:tr>
      <w:tr w:rsidR="00CF647A" w:rsidRPr="009048B9" w:rsidTr="00E826E3">
        <w:trPr>
          <w:trHeight w:val="340"/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CF647A" w:rsidRPr="009048B9" w:rsidRDefault="00CF647A" w:rsidP="00E826E3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</w:tcPr>
          <w:p w:rsidR="00CF647A" w:rsidRPr="009048B9" w:rsidRDefault="00CF647A" w:rsidP="00E826E3">
            <w:pPr>
              <w:jc w:val="center"/>
            </w:pPr>
          </w:p>
        </w:tc>
        <w:tc>
          <w:tcPr>
            <w:tcW w:w="519" w:type="pct"/>
            <w:vAlign w:val="center"/>
          </w:tcPr>
          <w:p w:rsidR="00CF647A" w:rsidRPr="009048B9" w:rsidRDefault="00CF647A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CF647A" w:rsidRPr="009048B9" w:rsidRDefault="00CF647A" w:rsidP="00E826E3">
            <w:pPr>
              <w:jc w:val="center"/>
            </w:pPr>
          </w:p>
        </w:tc>
        <w:tc>
          <w:tcPr>
            <w:tcW w:w="512" w:type="pct"/>
            <w:vAlign w:val="center"/>
          </w:tcPr>
          <w:p w:rsidR="00CF647A" w:rsidRPr="009048B9" w:rsidRDefault="00CF647A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CF647A" w:rsidRPr="009048B9" w:rsidRDefault="00CF647A" w:rsidP="00E826E3">
            <w:pPr>
              <w:jc w:val="center"/>
            </w:pPr>
          </w:p>
        </w:tc>
        <w:tc>
          <w:tcPr>
            <w:tcW w:w="527" w:type="pct"/>
            <w:vAlign w:val="center"/>
          </w:tcPr>
          <w:p w:rsidR="00CF647A" w:rsidRPr="009048B9" w:rsidRDefault="00CF647A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CF647A" w:rsidRPr="009048B9" w:rsidRDefault="00CF647A" w:rsidP="00E826E3">
            <w:pPr>
              <w:jc w:val="center"/>
            </w:pPr>
          </w:p>
        </w:tc>
        <w:tc>
          <w:tcPr>
            <w:tcW w:w="514" w:type="pct"/>
            <w:vAlign w:val="center"/>
          </w:tcPr>
          <w:p w:rsidR="00CF647A" w:rsidRPr="009048B9" w:rsidRDefault="00CF647A" w:rsidP="00E826E3">
            <w:pPr>
              <w:jc w:val="center"/>
            </w:pPr>
          </w:p>
        </w:tc>
        <w:tc>
          <w:tcPr>
            <w:tcW w:w="485" w:type="pct"/>
            <w:vAlign w:val="center"/>
          </w:tcPr>
          <w:p w:rsidR="00CF647A" w:rsidRPr="009048B9" w:rsidRDefault="00CF647A" w:rsidP="00E826E3">
            <w:pPr>
              <w:jc w:val="center"/>
            </w:pPr>
          </w:p>
        </w:tc>
      </w:tr>
    </w:tbl>
    <w:p w:rsidR="00CF647A" w:rsidRPr="005E331D" w:rsidRDefault="00CF647A" w:rsidP="005E331D">
      <w:pPr>
        <w:tabs>
          <w:tab w:val="left" w:pos="567"/>
        </w:tabs>
      </w:pPr>
    </w:p>
    <w:p w:rsidR="00CF647A" w:rsidRPr="009048B9" w:rsidRDefault="00561621" w:rsidP="00CF647A">
      <w:pPr>
        <w:spacing w:after="60"/>
      </w:pPr>
      <w:r>
        <w:rPr>
          <w:b/>
        </w:rPr>
        <w:t>24</w:t>
      </w:r>
      <w:r w:rsidR="00CF647A" w:rsidRPr="00D8748D">
        <w:rPr>
          <w:b/>
        </w:rPr>
        <w:t>)</w:t>
      </w:r>
      <w:r w:rsidR="00CF647A" w:rsidRPr="009048B9">
        <w:t xml:space="preserve"> </w:t>
      </w:r>
      <w:r w:rsidR="00CF647A" w:rsidRPr="009048B9">
        <w:rPr>
          <w:b/>
        </w:rPr>
        <w:t xml:space="preserve">quale può essere la ricaduta del </w:t>
      </w:r>
      <w:r w:rsidR="00CF647A">
        <w:rPr>
          <w:b/>
        </w:rPr>
        <w:t>progetto dimostrativo</w:t>
      </w:r>
      <w:r w:rsidR="00CF647A" w:rsidRPr="009048B9">
        <w:rPr>
          <w:b/>
        </w:rPr>
        <w:t xml:space="preserve"> a livello aziendale/ente </w:t>
      </w:r>
      <w:r w:rsidR="00CF647A" w:rsidRPr="005B1911">
        <w:t>(</w:t>
      </w:r>
      <w:r w:rsidR="00CF647A" w:rsidRPr="000E7DDE">
        <w:rPr>
          <w:i/>
        </w:rPr>
        <w:t>anche risposte multiple</w:t>
      </w:r>
      <w:r w:rsidR="00CF647A">
        <w:t>)</w:t>
      </w:r>
    </w:p>
    <w:tbl>
      <w:tblPr>
        <w:tblW w:w="9718" w:type="dxa"/>
        <w:jc w:val="center"/>
        <w:tblInd w:w="-2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71"/>
        <w:gridCol w:w="376"/>
        <w:gridCol w:w="371"/>
      </w:tblGrid>
      <w:tr w:rsidR="00CF647A" w:rsidRPr="009048B9" w:rsidTr="00E826E3">
        <w:trPr>
          <w:jc w:val="center"/>
        </w:trPr>
        <w:tc>
          <w:tcPr>
            <w:tcW w:w="8971" w:type="dxa"/>
            <w:shd w:val="clear" w:color="auto" w:fill="EEECE1"/>
            <w:vAlign w:val="center"/>
          </w:tcPr>
          <w:p w:rsidR="00CF647A" w:rsidRPr="009048B9" w:rsidRDefault="00CF647A" w:rsidP="00E826E3">
            <w:pPr>
              <w:spacing w:before="40" w:after="40"/>
              <w:ind w:left="284"/>
            </w:pPr>
          </w:p>
        </w:tc>
        <w:tc>
          <w:tcPr>
            <w:tcW w:w="376" w:type="dxa"/>
            <w:shd w:val="clear" w:color="auto" w:fill="EEECE1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  <w:r>
              <w:t>n°</w:t>
            </w:r>
          </w:p>
        </w:tc>
        <w:tc>
          <w:tcPr>
            <w:tcW w:w="371" w:type="dxa"/>
            <w:shd w:val="clear" w:color="auto" w:fill="EEECE1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  <w:r>
              <w:t>%</w:t>
            </w:r>
          </w:p>
        </w:tc>
      </w:tr>
      <w:tr w:rsidR="00CF647A" w:rsidRPr="009048B9" w:rsidTr="00E826E3">
        <w:trPr>
          <w:jc w:val="center"/>
        </w:trPr>
        <w:tc>
          <w:tcPr>
            <w:tcW w:w="8971" w:type="dxa"/>
            <w:vAlign w:val="center"/>
          </w:tcPr>
          <w:p w:rsidR="00CF647A" w:rsidRPr="009048B9" w:rsidRDefault="00CF647A" w:rsidP="00E826E3">
            <w:pPr>
              <w:numPr>
                <w:ilvl w:val="0"/>
                <w:numId w:val="2"/>
              </w:numPr>
              <w:spacing w:before="40" w:after="40"/>
            </w:pPr>
            <w:r>
              <w:t>P</w:t>
            </w:r>
            <w:r w:rsidRPr="009048B9">
              <w:t>rospettive di sviluppo e diversificazione dell’attività</w:t>
            </w:r>
          </w:p>
        </w:tc>
        <w:tc>
          <w:tcPr>
            <w:tcW w:w="376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  <w:tc>
          <w:tcPr>
            <w:tcW w:w="371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</w:tr>
      <w:tr w:rsidR="00CF647A" w:rsidRPr="009048B9" w:rsidTr="00E826E3">
        <w:trPr>
          <w:jc w:val="center"/>
        </w:trPr>
        <w:tc>
          <w:tcPr>
            <w:tcW w:w="8971" w:type="dxa"/>
            <w:vAlign w:val="center"/>
          </w:tcPr>
          <w:p w:rsidR="00CF647A" w:rsidRPr="009048B9" w:rsidRDefault="00CF647A" w:rsidP="00E826E3">
            <w:pPr>
              <w:numPr>
                <w:ilvl w:val="0"/>
                <w:numId w:val="1"/>
              </w:numPr>
              <w:spacing w:before="40" w:after="40"/>
            </w:pPr>
            <w:r>
              <w:lastRenderedPageBreak/>
              <w:t>S</w:t>
            </w:r>
            <w:r w:rsidRPr="009048B9">
              <w:t>pecifiche necessità aziendali</w:t>
            </w:r>
          </w:p>
        </w:tc>
        <w:tc>
          <w:tcPr>
            <w:tcW w:w="376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  <w:tc>
          <w:tcPr>
            <w:tcW w:w="371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</w:tr>
      <w:tr w:rsidR="00CF647A" w:rsidRPr="009048B9" w:rsidTr="00E826E3">
        <w:trPr>
          <w:jc w:val="center"/>
        </w:trPr>
        <w:tc>
          <w:tcPr>
            <w:tcW w:w="8971" w:type="dxa"/>
            <w:vAlign w:val="center"/>
          </w:tcPr>
          <w:p w:rsidR="00CF647A" w:rsidRPr="009048B9" w:rsidRDefault="00CF647A" w:rsidP="00E826E3">
            <w:pPr>
              <w:numPr>
                <w:ilvl w:val="0"/>
                <w:numId w:val="1"/>
              </w:numPr>
              <w:spacing w:before="40" w:after="40"/>
            </w:pPr>
            <w:r>
              <w:t>P</w:t>
            </w:r>
            <w:r w:rsidRPr="009048B9">
              <w:t>otenziamento del volume di affari</w:t>
            </w:r>
          </w:p>
        </w:tc>
        <w:tc>
          <w:tcPr>
            <w:tcW w:w="376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  <w:tc>
          <w:tcPr>
            <w:tcW w:w="371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</w:tr>
      <w:tr w:rsidR="00CF647A" w:rsidRPr="009048B9" w:rsidTr="00E826E3">
        <w:trPr>
          <w:jc w:val="center"/>
        </w:trPr>
        <w:tc>
          <w:tcPr>
            <w:tcW w:w="8971" w:type="dxa"/>
            <w:vAlign w:val="center"/>
          </w:tcPr>
          <w:p w:rsidR="00CF647A" w:rsidRPr="009048B9" w:rsidRDefault="00CF647A" w:rsidP="00E826E3">
            <w:pPr>
              <w:numPr>
                <w:ilvl w:val="0"/>
                <w:numId w:val="1"/>
              </w:numPr>
              <w:spacing w:before="40" w:after="40"/>
            </w:pPr>
            <w:r>
              <w:t>A</w:t>
            </w:r>
            <w:r w:rsidRPr="009048B9">
              <w:t>umento del livello occupazionale aziendale</w:t>
            </w:r>
          </w:p>
        </w:tc>
        <w:tc>
          <w:tcPr>
            <w:tcW w:w="376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  <w:tc>
          <w:tcPr>
            <w:tcW w:w="371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</w:tr>
      <w:tr w:rsidR="00CF647A" w:rsidRPr="009048B9" w:rsidTr="00E826E3">
        <w:trPr>
          <w:jc w:val="center"/>
        </w:trPr>
        <w:tc>
          <w:tcPr>
            <w:tcW w:w="8971" w:type="dxa"/>
            <w:vAlign w:val="center"/>
          </w:tcPr>
          <w:p w:rsidR="00CF647A" w:rsidRPr="009048B9" w:rsidRDefault="00CF647A" w:rsidP="00E826E3">
            <w:pPr>
              <w:numPr>
                <w:ilvl w:val="0"/>
                <w:numId w:val="1"/>
              </w:numPr>
              <w:spacing w:before="40" w:after="40"/>
            </w:pPr>
            <w:r>
              <w:t>M</w:t>
            </w:r>
            <w:r w:rsidRPr="009048B9">
              <w:t>antenimento stabile del livello occupazionale aziendale</w:t>
            </w:r>
          </w:p>
        </w:tc>
        <w:tc>
          <w:tcPr>
            <w:tcW w:w="376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  <w:tc>
          <w:tcPr>
            <w:tcW w:w="371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</w:tr>
      <w:tr w:rsidR="00CF647A" w:rsidRPr="009048B9" w:rsidTr="00E826E3">
        <w:trPr>
          <w:jc w:val="center"/>
        </w:trPr>
        <w:tc>
          <w:tcPr>
            <w:tcW w:w="8971" w:type="dxa"/>
            <w:vAlign w:val="center"/>
          </w:tcPr>
          <w:p w:rsidR="00CF647A" w:rsidRPr="009048B9" w:rsidRDefault="00CF647A" w:rsidP="00E826E3">
            <w:pPr>
              <w:numPr>
                <w:ilvl w:val="0"/>
                <w:numId w:val="1"/>
              </w:numPr>
              <w:spacing w:before="40" w:after="40"/>
            </w:pPr>
            <w:r>
              <w:t>I</w:t>
            </w:r>
            <w:r w:rsidRPr="009048B9">
              <w:t>ntroduzione tecnica e/o metodologia adottata</w:t>
            </w:r>
          </w:p>
        </w:tc>
        <w:tc>
          <w:tcPr>
            <w:tcW w:w="376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  <w:tc>
          <w:tcPr>
            <w:tcW w:w="371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</w:tr>
      <w:tr w:rsidR="00CF647A" w:rsidRPr="009048B9" w:rsidTr="00E826E3">
        <w:trPr>
          <w:jc w:val="center"/>
        </w:trPr>
        <w:tc>
          <w:tcPr>
            <w:tcW w:w="8971" w:type="dxa"/>
            <w:vAlign w:val="center"/>
          </w:tcPr>
          <w:p w:rsidR="00CF647A" w:rsidRPr="009048B9" w:rsidRDefault="00CF647A" w:rsidP="00E826E3">
            <w:pPr>
              <w:numPr>
                <w:ilvl w:val="0"/>
                <w:numId w:val="1"/>
              </w:numPr>
              <w:spacing w:before="40" w:after="40"/>
            </w:pPr>
            <w:r>
              <w:t>A</w:t>
            </w:r>
            <w:r w:rsidRPr="009048B9">
              <w:t>umento della quantità della produzione</w:t>
            </w:r>
          </w:p>
        </w:tc>
        <w:tc>
          <w:tcPr>
            <w:tcW w:w="376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  <w:tc>
          <w:tcPr>
            <w:tcW w:w="371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</w:tr>
      <w:tr w:rsidR="00CF647A" w:rsidRPr="009048B9" w:rsidTr="00E826E3">
        <w:trPr>
          <w:jc w:val="center"/>
        </w:trPr>
        <w:tc>
          <w:tcPr>
            <w:tcW w:w="8971" w:type="dxa"/>
            <w:vAlign w:val="center"/>
          </w:tcPr>
          <w:p w:rsidR="00CF647A" w:rsidRPr="009048B9" w:rsidRDefault="00CF647A" w:rsidP="00E826E3">
            <w:pPr>
              <w:numPr>
                <w:ilvl w:val="0"/>
                <w:numId w:val="1"/>
              </w:numPr>
              <w:spacing w:before="40" w:after="40"/>
            </w:pPr>
            <w:r>
              <w:t>A</w:t>
            </w:r>
            <w:r w:rsidRPr="009048B9">
              <w:t>umento della qualità della produzione</w:t>
            </w:r>
          </w:p>
        </w:tc>
        <w:tc>
          <w:tcPr>
            <w:tcW w:w="376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  <w:tc>
          <w:tcPr>
            <w:tcW w:w="371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</w:tr>
      <w:tr w:rsidR="00CF647A" w:rsidRPr="009048B9" w:rsidTr="00E826E3">
        <w:trPr>
          <w:jc w:val="center"/>
        </w:trPr>
        <w:tc>
          <w:tcPr>
            <w:tcW w:w="8971" w:type="dxa"/>
            <w:vAlign w:val="center"/>
          </w:tcPr>
          <w:p w:rsidR="00CF647A" w:rsidRPr="009048B9" w:rsidRDefault="00CF647A" w:rsidP="00E826E3">
            <w:pPr>
              <w:numPr>
                <w:ilvl w:val="0"/>
                <w:numId w:val="1"/>
              </w:numPr>
              <w:spacing w:before="40" w:after="40"/>
            </w:pPr>
            <w:r>
              <w:t>C</w:t>
            </w:r>
            <w:r w:rsidRPr="009048B9">
              <w:t>ambio produttivo</w:t>
            </w:r>
          </w:p>
        </w:tc>
        <w:tc>
          <w:tcPr>
            <w:tcW w:w="376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  <w:tc>
          <w:tcPr>
            <w:tcW w:w="371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</w:tr>
      <w:tr w:rsidR="00CF647A" w:rsidRPr="009048B9" w:rsidTr="00E826E3">
        <w:trPr>
          <w:jc w:val="center"/>
        </w:trPr>
        <w:tc>
          <w:tcPr>
            <w:tcW w:w="8971" w:type="dxa"/>
            <w:vAlign w:val="center"/>
          </w:tcPr>
          <w:p w:rsidR="00CF647A" w:rsidRPr="009048B9" w:rsidRDefault="00CF647A" w:rsidP="00E826E3">
            <w:pPr>
              <w:numPr>
                <w:ilvl w:val="0"/>
                <w:numId w:val="1"/>
              </w:numPr>
              <w:spacing w:before="40" w:after="40"/>
            </w:pPr>
            <w:r>
              <w:t>N</w:t>
            </w:r>
            <w:r w:rsidRPr="009048B9">
              <w:t>uova attività</w:t>
            </w:r>
          </w:p>
        </w:tc>
        <w:tc>
          <w:tcPr>
            <w:tcW w:w="376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  <w:tc>
          <w:tcPr>
            <w:tcW w:w="371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</w:tr>
      <w:tr w:rsidR="00CF647A" w:rsidRPr="009048B9" w:rsidTr="00E826E3">
        <w:trPr>
          <w:jc w:val="center"/>
        </w:trPr>
        <w:tc>
          <w:tcPr>
            <w:tcW w:w="8971" w:type="dxa"/>
            <w:vAlign w:val="center"/>
          </w:tcPr>
          <w:p w:rsidR="00CF647A" w:rsidRPr="009048B9" w:rsidRDefault="00CF647A" w:rsidP="00E826E3">
            <w:pPr>
              <w:numPr>
                <w:ilvl w:val="0"/>
                <w:numId w:val="1"/>
              </w:numPr>
              <w:spacing w:before="40" w:after="40"/>
            </w:pPr>
            <w:r>
              <w:t>A</w:t>
            </w:r>
            <w:r w:rsidRPr="009048B9">
              <w:t>ssistenza e crescita professionale</w:t>
            </w:r>
          </w:p>
        </w:tc>
        <w:tc>
          <w:tcPr>
            <w:tcW w:w="376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  <w:tc>
          <w:tcPr>
            <w:tcW w:w="371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</w:tr>
      <w:tr w:rsidR="00CF647A" w:rsidRPr="009048B9" w:rsidTr="00E826E3">
        <w:trPr>
          <w:jc w:val="center"/>
        </w:trPr>
        <w:tc>
          <w:tcPr>
            <w:tcW w:w="8971" w:type="dxa"/>
            <w:vAlign w:val="center"/>
          </w:tcPr>
          <w:p w:rsidR="00CF647A" w:rsidRPr="009048B9" w:rsidRDefault="00CF647A" w:rsidP="00E826E3">
            <w:pPr>
              <w:numPr>
                <w:ilvl w:val="0"/>
                <w:numId w:val="1"/>
              </w:numPr>
              <w:spacing w:before="40" w:after="40"/>
            </w:pPr>
            <w:r>
              <w:t>C</w:t>
            </w:r>
            <w:r w:rsidRPr="009048B9">
              <w:t>onoscenza delle attività del PSR (Programma di Sviluppo Rurale) per aree rurali</w:t>
            </w:r>
          </w:p>
        </w:tc>
        <w:tc>
          <w:tcPr>
            <w:tcW w:w="376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  <w:tc>
          <w:tcPr>
            <w:tcW w:w="371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</w:tr>
      <w:tr w:rsidR="00CF647A" w:rsidRPr="009048B9" w:rsidTr="00E826E3">
        <w:trPr>
          <w:jc w:val="center"/>
        </w:trPr>
        <w:tc>
          <w:tcPr>
            <w:tcW w:w="8971" w:type="dxa"/>
            <w:vAlign w:val="center"/>
          </w:tcPr>
          <w:p w:rsidR="00CF647A" w:rsidRPr="009048B9" w:rsidRDefault="00CF647A" w:rsidP="00E826E3">
            <w:pPr>
              <w:numPr>
                <w:ilvl w:val="0"/>
                <w:numId w:val="1"/>
              </w:numPr>
              <w:spacing w:before="40" w:after="40"/>
            </w:pPr>
            <w:r>
              <w:t>A</w:t>
            </w:r>
            <w:r w:rsidRPr="009048B9">
              <w:t>desione alle misure del PSR(Programma di Sviluppo Rurale)</w:t>
            </w:r>
          </w:p>
        </w:tc>
        <w:tc>
          <w:tcPr>
            <w:tcW w:w="376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  <w:tc>
          <w:tcPr>
            <w:tcW w:w="371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</w:tr>
      <w:tr w:rsidR="00CF647A" w:rsidRPr="009048B9" w:rsidTr="00E826E3">
        <w:trPr>
          <w:jc w:val="center"/>
        </w:trPr>
        <w:tc>
          <w:tcPr>
            <w:tcW w:w="8971" w:type="dxa"/>
            <w:vAlign w:val="center"/>
          </w:tcPr>
          <w:p w:rsidR="00CF647A" w:rsidRPr="009048B9" w:rsidRDefault="00CF647A" w:rsidP="00E826E3">
            <w:pPr>
              <w:numPr>
                <w:ilvl w:val="0"/>
                <w:numId w:val="1"/>
              </w:numPr>
              <w:spacing w:before="40" w:after="40"/>
            </w:pPr>
            <w:r>
              <w:t>C</w:t>
            </w:r>
            <w:r w:rsidRPr="009048B9">
              <w:t>ompetenze sulla gestione sostenibile del territorio e delle risorse naturali</w:t>
            </w:r>
          </w:p>
        </w:tc>
        <w:tc>
          <w:tcPr>
            <w:tcW w:w="376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  <w:tc>
          <w:tcPr>
            <w:tcW w:w="371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</w:tr>
      <w:tr w:rsidR="00CF647A" w:rsidRPr="009048B9" w:rsidTr="00E826E3">
        <w:trPr>
          <w:jc w:val="center"/>
        </w:trPr>
        <w:tc>
          <w:tcPr>
            <w:tcW w:w="8971" w:type="dxa"/>
            <w:vAlign w:val="center"/>
          </w:tcPr>
          <w:p w:rsidR="00CF647A" w:rsidRPr="009048B9" w:rsidRDefault="00CF647A" w:rsidP="00E826E3">
            <w:pPr>
              <w:numPr>
                <w:ilvl w:val="0"/>
                <w:numId w:val="1"/>
              </w:numPr>
              <w:spacing w:before="40" w:after="40"/>
            </w:pPr>
            <w:r>
              <w:t xml:space="preserve">Altro: </w:t>
            </w:r>
          </w:p>
        </w:tc>
        <w:tc>
          <w:tcPr>
            <w:tcW w:w="376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  <w:tc>
          <w:tcPr>
            <w:tcW w:w="371" w:type="dxa"/>
            <w:vAlign w:val="center"/>
          </w:tcPr>
          <w:p w:rsidR="00CF647A" w:rsidRPr="009048B9" w:rsidRDefault="00CF647A" w:rsidP="00E826E3">
            <w:pPr>
              <w:spacing w:before="40" w:after="40"/>
              <w:jc w:val="center"/>
            </w:pPr>
          </w:p>
        </w:tc>
      </w:tr>
    </w:tbl>
    <w:p w:rsidR="005F45BE" w:rsidRPr="005E331D" w:rsidRDefault="005F45BE" w:rsidP="005E331D">
      <w:pPr>
        <w:tabs>
          <w:tab w:val="left" w:pos="567"/>
        </w:tabs>
        <w:rPr>
          <w:bCs/>
          <w:sz w:val="22"/>
          <w:szCs w:val="22"/>
        </w:rPr>
      </w:pPr>
    </w:p>
    <w:p w:rsidR="002268A1" w:rsidRPr="007D409D" w:rsidRDefault="00561621" w:rsidP="00561621">
      <w:pPr>
        <w:numPr>
          <w:ilvl w:val="0"/>
          <w:numId w:val="29"/>
        </w:numPr>
        <w:spacing w:after="60"/>
        <w:ind w:left="284" w:hanging="284"/>
        <w:rPr>
          <w:b/>
          <w:bCs/>
        </w:rPr>
      </w:pPr>
      <w:r>
        <w:rPr>
          <w:b/>
          <w:bCs/>
        </w:rPr>
        <w:t xml:space="preserve"> </w:t>
      </w:r>
      <w:r w:rsidR="00FD715A" w:rsidRPr="007D409D">
        <w:rPr>
          <w:b/>
          <w:bCs/>
        </w:rPr>
        <w:t>c</w:t>
      </w:r>
      <w:r w:rsidR="002268A1" w:rsidRPr="007D409D">
        <w:rPr>
          <w:b/>
          <w:bCs/>
        </w:rPr>
        <w:t>ome è venuto a conoscenza dell’attività?</w:t>
      </w:r>
      <w:r w:rsidR="005B1911" w:rsidRPr="005B1911">
        <w:rPr>
          <w:b/>
        </w:rPr>
        <w:t xml:space="preserve"> </w:t>
      </w:r>
      <w:r w:rsidR="005B1911" w:rsidRPr="005B1911">
        <w:t>(</w:t>
      </w:r>
      <w:r w:rsidR="005B1911" w:rsidRPr="000E7DDE">
        <w:rPr>
          <w:i/>
        </w:rPr>
        <w:t>anche risposte multiple</w:t>
      </w:r>
      <w:r w:rsidR="005B1911">
        <w:t>)</w:t>
      </w:r>
    </w:p>
    <w:tbl>
      <w:tblPr>
        <w:tblW w:w="3047" w:type="pct"/>
        <w:jc w:val="center"/>
        <w:tblInd w:w="-1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6"/>
        <w:gridCol w:w="396"/>
        <w:gridCol w:w="383"/>
      </w:tblGrid>
      <w:tr w:rsidR="007D409D" w:rsidRPr="009048B9" w:rsidTr="0057124C">
        <w:trPr>
          <w:jc w:val="center"/>
        </w:trPr>
        <w:tc>
          <w:tcPr>
            <w:tcW w:w="4351" w:type="pct"/>
            <w:shd w:val="clear" w:color="auto" w:fill="EEECE1"/>
            <w:vAlign w:val="center"/>
          </w:tcPr>
          <w:p w:rsidR="007D409D" w:rsidRPr="009048B9" w:rsidRDefault="007D409D" w:rsidP="00D62EF1">
            <w:pPr>
              <w:spacing w:before="40" w:after="40"/>
              <w:ind w:left="284"/>
            </w:pPr>
          </w:p>
        </w:tc>
        <w:tc>
          <w:tcPr>
            <w:tcW w:w="330" w:type="pct"/>
            <w:shd w:val="clear" w:color="auto" w:fill="EEECE1"/>
            <w:vAlign w:val="center"/>
          </w:tcPr>
          <w:p w:rsidR="007D409D" w:rsidRPr="009048B9" w:rsidRDefault="007D409D" w:rsidP="00DE3A25">
            <w:pPr>
              <w:jc w:val="center"/>
            </w:pPr>
            <w:r>
              <w:t>n°</w:t>
            </w:r>
          </w:p>
        </w:tc>
        <w:tc>
          <w:tcPr>
            <w:tcW w:w="319" w:type="pct"/>
            <w:shd w:val="clear" w:color="auto" w:fill="EEECE1"/>
            <w:vAlign w:val="center"/>
          </w:tcPr>
          <w:p w:rsidR="007D409D" w:rsidRPr="009048B9" w:rsidRDefault="007D409D" w:rsidP="00DE3A25">
            <w:pPr>
              <w:jc w:val="center"/>
            </w:pPr>
            <w:r>
              <w:t>%</w:t>
            </w:r>
          </w:p>
        </w:tc>
      </w:tr>
      <w:tr w:rsidR="007D409D" w:rsidRPr="009048B9" w:rsidTr="007D409D">
        <w:trPr>
          <w:jc w:val="center"/>
        </w:trPr>
        <w:tc>
          <w:tcPr>
            <w:tcW w:w="4351" w:type="pct"/>
            <w:shd w:val="clear" w:color="auto" w:fill="auto"/>
            <w:vAlign w:val="center"/>
          </w:tcPr>
          <w:p w:rsidR="007D409D" w:rsidRPr="009048B9" w:rsidRDefault="00CF647A" w:rsidP="005E331D">
            <w:pPr>
              <w:numPr>
                <w:ilvl w:val="0"/>
                <w:numId w:val="17"/>
              </w:numPr>
              <w:spacing w:before="40" w:after="40"/>
              <w:ind w:left="284" w:hanging="284"/>
            </w:pPr>
            <w:r>
              <w:t>P</w:t>
            </w:r>
            <w:r w:rsidR="007D409D" w:rsidRPr="009048B9">
              <w:t>restator</w:t>
            </w:r>
            <w:r w:rsidR="005E331D">
              <w:t>e</w:t>
            </w:r>
            <w:r w:rsidR="007D409D" w:rsidRPr="009048B9">
              <w:t xml:space="preserve"> di servizio proponente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7D409D" w:rsidRPr="009048B9" w:rsidRDefault="007D409D" w:rsidP="00D62EF1">
            <w:pPr>
              <w:spacing w:before="40" w:after="40"/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7D409D" w:rsidRPr="009048B9" w:rsidRDefault="007D409D" w:rsidP="005D46B8">
            <w:pPr>
              <w:spacing w:before="40" w:after="40"/>
              <w:jc w:val="center"/>
              <w:rPr>
                <w:rFonts w:eastAsia="Calibri"/>
                <w:lang w:eastAsia="en-US"/>
              </w:rPr>
            </w:pPr>
          </w:p>
        </w:tc>
      </w:tr>
      <w:tr w:rsidR="007D409D" w:rsidRPr="009048B9" w:rsidTr="007D409D">
        <w:trPr>
          <w:jc w:val="center"/>
        </w:trPr>
        <w:tc>
          <w:tcPr>
            <w:tcW w:w="4351" w:type="pct"/>
            <w:shd w:val="clear" w:color="auto" w:fill="auto"/>
            <w:vAlign w:val="center"/>
          </w:tcPr>
          <w:p w:rsidR="007D409D" w:rsidRPr="009048B9" w:rsidRDefault="00CF647A" w:rsidP="005D46B8">
            <w:pPr>
              <w:numPr>
                <w:ilvl w:val="0"/>
                <w:numId w:val="17"/>
              </w:numPr>
              <w:spacing w:before="40" w:after="40"/>
              <w:ind w:left="284" w:hanging="284"/>
            </w:pPr>
            <w:r>
              <w:t>S</w:t>
            </w:r>
            <w:r w:rsidR="007D409D" w:rsidRPr="009048B9">
              <w:t>ito web agriligurianet o catalogo della Regione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7D409D" w:rsidRPr="009048B9" w:rsidRDefault="007D409D" w:rsidP="00D62EF1">
            <w:pPr>
              <w:spacing w:before="40" w:after="40"/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7D409D" w:rsidRPr="009048B9" w:rsidRDefault="007D409D" w:rsidP="005D46B8">
            <w:pPr>
              <w:spacing w:before="40" w:after="40"/>
              <w:jc w:val="center"/>
              <w:rPr>
                <w:rFonts w:eastAsia="Calibri"/>
                <w:lang w:eastAsia="en-US"/>
              </w:rPr>
            </w:pPr>
          </w:p>
        </w:tc>
      </w:tr>
      <w:tr w:rsidR="007D409D" w:rsidRPr="009048B9" w:rsidTr="007D409D">
        <w:trPr>
          <w:jc w:val="center"/>
        </w:trPr>
        <w:tc>
          <w:tcPr>
            <w:tcW w:w="4351" w:type="pct"/>
            <w:shd w:val="clear" w:color="auto" w:fill="auto"/>
            <w:vAlign w:val="center"/>
          </w:tcPr>
          <w:p w:rsidR="007D409D" w:rsidRPr="009048B9" w:rsidRDefault="00CF647A" w:rsidP="005D46B8">
            <w:pPr>
              <w:numPr>
                <w:ilvl w:val="0"/>
                <w:numId w:val="17"/>
              </w:numPr>
              <w:spacing w:before="40" w:after="40"/>
              <w:ind w:left="284" w:hanging="284"/>
            </w:pPr>
            <w:r>
              <w:t>S</w:t>
            </w:r>
            <w:r w:rsidR="007D409D" w:rsidRPr="009048B9">
              <w:t>ocial (agriligurianet)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7D409D" w:rsidRPr="009048B9" w:rsidRDefault="007D409D" w:rsidP="00D62EF1">
            <w:pPr>
              <w:spacing w:before="40" w:after="40"/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7D409D" w:rsidRPr="009048B9" w:rsidRDefault="007D409D" w:rsidP="005D46B8">
            <w:pPr>
              <w:spacing w:before="40" w:after="40"/>
              <w:jc w:val="center"/>
              <w:rPr>
                <w:rFonts w:eastAsia="Calibri"/>
                <w:lang w:eastAsia="en-US"/>
              </w:rPr>
            </w:pPr>
          </w:p>
        </w:tc>
      </w:tr>
      <w:tr w:rsidR="007D409D" w:rsidRPr="009048B9" w:rsidTr="007D409D">
        <w:trPr>
          <w:trHeight w:val="53"/>
          <w:jc w:val="center"/>
        </w:trPr>
        <w:tc>
          <w:tcPr>
            <w:tcW w:w="4351" w:type="pct"/>
            <w:shd w:val="clear" w:color="auto" w:fill="auto"/>
            <w:vAlign w:val="center"/>
          </w:tcPr>
          <w:p w:rsidR="007D409D" w:rsidRPr="009048B9" w:rsidRDefault="00CF647A" w:rsidP="005D46B8">
            <w:pPr>
              <w:numPr>
                <w:ilvl w:val="0"/>
                <w:numId w:val="17"/>
              </w:numPr>
              <w:spacing w:before="40" w:after="40"/>
              <w:ind w:left="284" w:hanging="284"/>
            </w:pPr>
            <w:r>
              <w:t>N</w:t>
            </w:r>
            <w:r w:rsidR="007D409D" w:rsidRPr="009048B9">
              <w:t xml:space="preserve">ewsletter </w:t>
            </w:r>
            <w:proofErr w:type="spellStart"/>
            <w:r w:rsidR="007D409D" w:rsidRPr="009048B9">
              <w:t>agriligurianews</w:t>
            </w:r>
            <w:proofErr w:type="spellEnd"/>
          </w:p>
        </w:tc>
        <w:tc>
          <w:tcPr>
            <w:tcW w:w="330" w:type="pct"/>
            <w:shd w:val="clear" w:color="auto" w:fill="auto"/>
            <w:vAlign w:val="center"/>
          </w:tcPr>
          <w:p w:rsidR="007D409D" w:rsidRPr="009048B9" w:rsidRDefault="007D409D" w:rsidP="00D62EF1">
            <w:pPr>
              <w:spacing w:before="40" w:after="40"/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7D409D" w:rsidRPr="009048B9" w:rsidRDefault="007D409D" w:rsidP="005D46B8">
            <w:pPr>
              <w:spacing w:before="40" w:after="40"/>
              <w:jc w:val="center"/>
              <w:rPr>
                <w:rFonts w:eastAsia="Calibri"/>
                <w:lang w:eastAsia="en-US"/>
              </w:rPr>
            </w:pPr>
          </w:p>
        </w:tc>
      </w:tr>
      <w:tr w:rsidR="007D409D" w:rsidRPr="009048B9" w:rsidTr="007D409D">
        <w:trPr>
          <w:trHeight w:val="53"/>
          <w:jc w:val="center"/>
        </w:trPr>
        <w:tc>
          <w:tcPr>
            <w:tcW w:w="4351" w:type="pct"/>
            <w:shd w:val="clear" w:color="auto" w:fill="auto"/>
            <w:vAlign w:val="center"/>
          </w:tcPr>
          <w:p w:rsidR="007D409D" w:rsidRPr="009048B9" w:rsidRDefault="00CF647A" w:rsidP="005D46B8">
            <w:pPr>
              <w:numPr>
                <w:ilvl w:val="0"/>
                <w:numId w:val="17"/>
              </w:numPr>
              <w:spacing w:before="40" w:after="40"/>
              <w:ind w:left="284" w:hanging="284"/>
            </w:pPr>
            <w:r>
              <w:t>U</w:t>
            </w:r>
            <w:r w:rsidR="007D409D" w:rsidRPr="009048B9">
              <w:t>ffici regionali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7D409D" w:rsidRPr="009048B9" w:rsidRDefault="007D409D" w:rsidP="00D62EF1">
            <w:pPr>
              <w:spacing w:before="40" w:after="40"/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7D409D" w:rsidRPr="009048B9" w:rsidRDefault="007D409D" w:rsidP="005D46B8">
            <w:pPr>
              <w:spacing w:before="40" w:after="40"/>
              <w:jc w:val="center"/>
              <w:rPr>
                <w:rFonts w:eastAsia="Calibri"/>
                <w:lang w:eastAsia="en-US"/>
              </w:rPr>
            </w:pPr>
          </w:p>
        </w:tc>
      </w:tr>
      <w:tr w:rsidR="007D409D" w:rsidRPr="009048B9" w:rsidTr="007D409D">
        <w:trPr>
          <w:trHeight w:val="53"/>
          <w:jc w:val="center"/>
        </w:trPr>
        <w:tc>
          <w:tcPr>
            <w:tcW w:w="4351" w:type="pct"/>
            <w:shd w:val="clear" w:color="auto" w:fill="auto"/>
            <w:vAlign w:val="center"/>
          </w:tcPr>
          <w:p w:rsidR="007D409D" w:rsidRPr="009048B9" w:rsidRDefault="00CF647A" w:rsidP="005D46B8">
            <w:pPr>
              <w:numPr>
                <w:ilvl w:val="0"/>
                <w:numId w:val="17"/>
              </w:numPr>
              <w:spacing w:before="40" w:after="40"/>
              <w:ind w:left="284" w:hanging="284"/>
            </w:pPr>
            <w:r>
              <w:t>B</w:t>
            </w:r>
            <w:r w:rsidR="007D409D" w:rsidRPr="009048B9">
              <w:t>ollettini regionali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7D409D" w:rsidRPr="009048B9" w:rsidRDefault="007D409D" w:rsidP="00D62EF1">
            <w:pPr>
              <w:spacing w:before="40" w:after="40"/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7D409D" w:rsidRPr="009048B9" w:rsidRDefault="007D409D" w:rsidP="005D46B8">
            <w:pPr>
              <w:spacing w:before="40" w:after="40"/>
              <w:jc w:val="center"/>
              <w:rPr>
                <w:rFonts w:eastAsia="Calibri"/>
                <w:lang w:eastAsia="en-US"/>
              </w:rPr>
            </w:pPr>
          </w:p>
        </w:tc>
      </w:tr>
      <w:tr w:rsidR="007D409D" w:rsidRPr="009048B9" w:rsidTr="007D409D">
        <w:trPr>
          <w:trHeight w:val="53"/>
          <w:jc w:val="center"/>
        </w:trPr>
        <w:tc>
          <w:tcPr>
            <w:tcW w:w="4351" w:type="pct"/>
            <w:shd w:val="clear" w:color="auto" w:fill="auto"/>
            <w:vAlign w:val="center"/>
          </w:tcPr>
          <w:p w:rsidR="007D409D" w:rsidRPr="009048B9" w:rsidRDefault="00CF647A" w:rsidP="005D46B8">
            <w:pPr>
              <w:numPr>
                <w:ilvl w:val="0"/>
                <w:numId w:val="17"/>
              </w:numPr>
              <w:spacing w:before="40" w:after="40"/>
              <w:ind w:left="284" w:hanging="284"/>
            </w:pPr>
            <w:r>
              <w:t>P</w:t>
            </w:r>
            <w:r w:rsidR="007D409D" w:rsidRPr="009048B9">
              <w:t>ubblicazioni (affissioni, opuscoli, ecc.)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7D409D" w:rsidRPr="009048B9" w:rsidRDefault="007D409D" w:rsidP="00D62EF1">
            <w:pPr>
              <w:spacing w:before="40" w:after="40"/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7D409D" w:rsidRPr="009048B9" w:rsidRDefault="007D409D" w:rsidP="005D46B8">
            <w:pPr>
              <w:spacing w:before="40" w:after="40"/>
              <w:jc w:val="center"/>
              <w:rPr>
                <w:rFonts w:eastAsia="Calibri"/>
                <w:lang w:eastAsia="en-US"/>
              </w:rPr>
            </w:pPr>
          </w:p>
        </w:tc>
      </w:tr>
      <w:tr w:rsidR="007D409D" w:rsidRPr="009048B9" w:rsidTr="007D409D">
        <w:trPr>
          <w:trHeight w:val="53"/>
          <w:jc w:val="center"/>
        </w:trPr>
        <w:tc>
          <w:tcPr>
            <w:tcW w:w="4351" w:type="pct"/>
            <w:shd w:val="clear" w:color="auto" w:fill="auto"/>
            <w:vAlign w:val="center"/>
          </w:tcPr>
          <w:p w:rsidR="007D409D" w:rsidRPr="009048B9" w:rsidRDefault="00CF647A" w:rsidP="005D46B8">
            <w:pPr>
              <w:numPr>
                <w:ilvl w:val="0"/>
                <w:numId w:val="17"/>
              </w:numPr>
              <w:spacing w:before="40" w:after="40"/>
              <w:ind w:left="284" w:hanging="284"/>
            </w:pPr>
            <w:r>
              <w:t>A</w:t>
            </w:r>
            <w:r w:rsidR="007D409D" w:rsidRPr="009048B9">
              <w:t>ltre aziende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7D409D" w:rsidRPr="009048B9" w:rsidRDefault="007D409D" w:rsidP="00D62EF1">
            <w:pPr>
              <w:spacing w:before="40" w:after="40"/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7D409D" w:rsidRPr="009048B9" w:rsidRDefault="007D409D" w:rsidP="005D46B8">
            <w:pPr>
              <w:spacing w:before="40" w:after="40"/>
              <w:jc w:val="center"/>
              <w:rPr>
                <w:rFonts w:eastAsia="Calibri"/>
                <w:lang w:eastAsia="en-US"/>
              </w:rPr>
            </w:pPr>
          </w:p>
        </w:tc>
      </w:tr>
      <w:tr w:rsidR="007D409D" w:rsidRPr="009048B9" w:rsidTr="007D409D">
        <w:trPr>
          <w:trHeight w:val="53"/>
          <w:jc w:val="center"/>
        </w:trPr>
        <w:tc>
          <w:tcPr>
            <w:tcW w:w="4351" w:type="pct"/>
            <w:shd w:val="clear" w:color="auto" w:fill="auto"/>
            <w:vAlign w:val="center"/>
          </w:tcPr>
          <w:p w:rsidR="007D409D" w:rsidRPr="009048B9" w:rsidRDefault="00CF647A" w:rsidP="005D46B8">
            <w:pPr>
              <w:numPr>
                <w:ilvl w:val="0"/>
                <w:numId w:val="17"/>
              </w:numPr>
              <w:spacing w:before="40" w:after="40"/>
              <w:ind w:left="284" w:hanging="284"/>
            </w:pPr>
            <w:r>
              <w:t>A</w:t>
            </w:r>
            <w:r w:rsidR="007D409D" w:rsidRPr="009048B9">
              <w:t>ltri siti web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7D409D" w:rsidRPr="009048B9" w:rsidRDefault="007D409D" w:rsidP="00D62EF1">
            <w:pPr>
              <w:spacing w:before="40" w:after="40"/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7D409D" w:rsidRPr="009048B9" w:rsidRDefault="007D409D" w:rsidP="005D46B8">
            <w:pPr>
              <w:spacing w:before="40" w:after="40"/>
              <w:jc w:val="center"/>
              <w:rPr>
                <w:rFonts w:eastAsia="Calibri"/>
                <w:lang w:eastAsia="en-US"/>
              </w:rPr>
            </w:pPr>
          </w:p>
        </w:tc>
      </w:tr>
      <w:tr w:rsidR="007D409D" w:rsidRPr="009048B9" w:rsidTr="007D409D">
        <w:trPr>
          <w:trHeight w:val="53"/>
          <w:jc w:val="center"/>
        </w:trPr>
        <w:tc>
          <w:tcPr>
            <w:tcW w:w="4351" w:type="pct"/>
            <w:shd w:val="clear" w:color="auto" w:fill="auto"/>
            <w:vAlign w:val="center"/>
          </w:tcPr>
          <w:p w:rsidR="007D409D" w:rsidRPr="009048B9" w:rsidRDefault="00CF647A" w:rsidP="005D46B8">
            <w:pPr>
              <w:numPr>
                <w:ilvl w:val="0"/>
                <w:numId w:val="17"/>
              </w:numPr>
              <w:spacing w:before="40" w:after="40"/>
              <w:ind w:left="284" w:hanging="284"/>
            </w:pPr>
            <w:r>
              <w:t>A</w:t>
            </w:r>
            <w:r w:rsidR="007D409D" w:rsidRPr="009048B9">
              <w:t>ltri social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7D409D" w:rsidRPr="009048B9" w:rsidRDefault="007D409D" w:rsidP="00D62EF1">
            <w:pPr>
              <w:spacing w:before="40" w:after="40"/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7D409D" w:rsidRPr="009048B9" w:rsidRDefault="007D409D" w:rsidP="005D46B8">
            <w:pPr>
              <w:spacing w:before="40" w:after="40"/>
              <w:jc w:val="center"/>
              <w:rPr>
                <w:rFonts w:eastAsia="Calibri"/>
                <w:lang w:eastAsia="en-US"/>
              </w:rPr>
            </w:pPr>
          </w:p>
        </w:tc>
      </w:tr>
      <w:tr w:rsidR="007D409D" w:rsidRPr="009048B9" w:rsidTr="007D409D">
        <w:trPr>
          <w:trHeight w:val="53"/>
          <w:jc w:val="center"/>
        </w:trPr>
        <w:tc>
          <w:tcPr>
            <w:tcW w:w="4351" w:type="pct"/>
            <w:shd w:val="clear" w:color="auto" w:fill="auto"/>
            <w:vAlign w:val="center"/>
          </w:tcPr>
          <w:p w:rsidR="007D409D" w:rsidRPr="009048B9" w:rsidRDefault="00CF647A" w:rsidP="00CF647A">
            <w:pPr>
              <w:numPr>
                <w:ilvl w:val="0"/>
                <w:numId w:val="17"/>
              </w:numPr>
              <w:spacing w:before="40" w:after="40"/>
              <w:ind w:left="284" w:hanging="284"/>
            </w:pPr>
            <w:r>
              <w:t>A</w:t>
            </w:r>
            <w:r w:rsidR="007D409D" w:rsidRPr="009048B9">
              <w:t>ltro</w:t>
            </w:r>
            <w:r>
              <w:t>: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7D409D" w:rsidRPr="009048B9" w:rsidRDefault="007D409D" w:rsidP="00D62EF1">
            <w:pPr>
              <w:spacing w:before="40" w:after="40"/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7D409D" w:rsidRPr="009048B9" w:rsidRDefault="007D409D" w:rsidP="005D46B8">
            <w:pPr>
              <w:spacing w:before="40" w:after="4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D409D" w:rsidRPr="00AB0A6F" w:rsidRDefault="007D409D" w:rsidP="00D9418A">
      <w:pPr>
        <w:rPr>
          <w:sz w:val="22"/>
          <w:szCs w:val="22"/>
        </w:rPr>
      </w:pPr>
    </w:p>
    <w:p w:rsidR="00F90F4A" w:rsidRPr="009048B9" w:rsidRDefault="00FC2581" w:rsidP="005E331D">
      <w:pPr>
        <w:numPr>
          <w:ilvl w:val="0"/>
          <w:numId w:val="27"/>
        </w:numPr>
        <w:ind w:left="0" w:firstLine="0"/>
        <w:jc w:val="both"/>
        <w:rPr>
          <w:b/>
        </w:rPr>
      </w:pPr>
      <w:r w:rsidRPr="009048B9">
        <w:rPr>
          <w:b/>
        </w:rPr>
        <w:t xml:space="preserve">NOTE </w:t>
      </w:r>
      <w:r w:rsidR="00F90F4A" w:rsidRPr="009048B9">
        <w:rPr>
          <w:b/>
        </w:rPr>
        <w:t>e SUGGERIMENTI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D46B8" w:rsidRPr="009048B9" w:rsidTr="005D46B8">
        <w:trPr>
          <w:jc w:val="center"/>
        </w:trPr>
        <w:tc>
          <w:tcPr>
            <w:tcW w:w="5000" w:type="pct"/>
            <w:vAlign w:val="center"/>
          </w:tcPr>
          <w:p w:rsidR="005D46B8" w:rsidRDefault="005D46B8" w:rsidP="005D46B8">
            <w:pPr>
              <w:jc w:val="both"/>
              <w:rPr>
                <w:bCs/>
              </w:rPr>
            </w:pPr>
          </w:p>
          <w:p w:rsidR="00CF647A" w:rsidRPr="009048B9" w:rsidRDefault="00CF647A" w:rsidP="005D46B8">
            <w:pPr>
              <w:jc w:val="both"/>
              <w:rPr>
                <w:bCs/>
              </w:rPr>
            </w:pPr>
          </w:p>
        </w:tc>
      </w:tr>
    </w:tbl>
    <w:p w:rsidR="00FC2581" w:rsidRPr="009048B9" w:rsidRDefault="00FC2581" w:rsidP="00F8642D">
      <w:pPr>
        <w:ind w:left="-567" w:firstLine="567"/>
        <w:jc w:val="both"/>
        <w:rPr>
          <w:sz w:val="16"/>
          <w:szCs w:val="16"/>
        </w:rPr>
      </w:pPr>
    </w:p>
    <w:sectPr w:rsidR="00FC2581" w:rsidRPr="009048B9" w:rsidSect="0024260F">
      <w:footerReference w:type="default" r:id="rId17"/>
      <w:pgSz w:w="11906" w:h="16838"/>
      <w:pgMar w:top="1134" w:right="1134" w:bottom="993" w:left="1134" w:header="709" w:footer="709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3C3" w:rsidRDefault="00DE63C3">
      <w:r>
        <w:separator/>
      </w:r>
    </w:p>
  </w:endnote>
  <w:endnote w:type="continuationSeparator" w:id="0">
    <w:p w:rsidR="00DE63C3" w:rsidRDefault="00DE6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18A" w:rsidRDefault="004A5A47">
    <w:pPr>
      <w:pStyle w:val="Pidipagina"/>
      <w:framePr w:wrap="auto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D9418A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F5442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9418A" w:rsidRDefault="00D9418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3C3" w:rsidRDefault="00DE63C3">
      <w:r>
        <w:separator/>
      </w:r>
    </w:p>
  </w:footnote>
  <w:footnote w:type="continuationSeparator" w:id="0">
    <w:p w:rsidR="00DE63C3" w:rsidRDefault="00DE63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8DF"/>
    <w:multiLevelType w:val="hybridMultilevel"/>
    <w:tmpl w:val="10FC0F92"/>
    <w:lvl w:ilvl="0" w:tplc="28C44BF6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B74E2"/>
    <w:multiLevelType w:val="hybridMultilevel"/>
    <w:tmpl w:val="AB9AB9B0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81F"/>
    <w:multiLevelType w:val="hybridMultilevel"/>
    <w:tmpl w:val="C1707DF4"/>
    <w:lvl w:ilvl="0" w:tplc="28C44BF6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44DAD"/>
    <w:multiLevelType w:val="hybridMultilevel"/>
    <w:tmpl w:val="7772D37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A10FB"/>
    <w:multiLevelType w:val="hybridMultilevel"/>
    <w:tmpl w:val="3F66A792"/>
    <w:lvl w:ilvl="0" w:tplc="1E12F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427AD1"/>
    <w:multiLevelType w:val="hybridMultilevel"/>
    <w:tmpl w:val="7D9E9FCE"/>
    <w:lvl w:ilvl="0" w:tplc="28C44BF6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770CD"/>
    <w:multiLevelType w:val="hybridMultilevel"/>
    <w:tmpl w:val="7F16D944"/>
    <w:lvl w:ilvl="0" w:tplc="DF543F5E">
      <w:start w:val="18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81473DF"/>
    <w:multiLevelType w:val="hybridMultilevel"/>
    <w:tmpl w:val="D9169DF8"/>
    <w:lvl w:ilvl="0" w:tplc="B08671D8">
      <w:start w:val="26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4" w:hanging="360"/>
      </w:pPr>
    </w:lvl>
    <w:lvl w:ilvl="2" w:tplc="0410001B" w:tentative="1">
      <w:start w:val="1"/>
      <w:numFmt w:val="lowerRoman"/>
      <w:lvlText w:val="%3."/>
      <w:lvlJc w:val="right"/>
      <w:pPr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>
    <w:nsid w:val="1E2A7B8D"/>
    <w:multiLevelType w:val="hybridMultilevel"/>
    <w:tmpl w:val="27FEBBA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B82245"/>
    <w:multiLevelType w:val="hybridMultilevel"/>
    <w:tmpl w:val="41A829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C5793"/>
    <w:multiLevelType w:val="hybridMultilevel"/>
    <w:tmpl w:val="BAE4742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513BDC"/>
    <w:multiLevelType w:val="hybridMultilevel"/>
    <w:tmpl w:val="6ADE511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84B02"/>
    <w:multiLevelType w:val="hybridMultilevel"/>
    <w:tmpl w:val="44921B88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117F65"/>
    <w:multiLevelType w:val="hybridMultilevel"/>
    <w:tmpl w:val="D1040D7A"/>
    <w:lvl w:ilvl="0" w:tplc="04100011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5633E6"/>
    <w:multiLevelType w:val="hybridMultilevel"/>
    <w:tmpl w:val="176E30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6B558F"/>
    <w:multiLevelType w:val="hybridMultilevel"/>
    <w:tmpl w:val="0F4ACE3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414F6"/>
    <w:multiLevelType w:val="hybridMultilevel"/>
    <w:tmpl w:val="C638EFEC"/>
    <w:lvl w:ilvl="0" w:tplc="28C44BF6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406C02"/>
    <w:multiLevelType w:val="hybridMultilevel"/>
    <w:tmpl w:val="F00CB732"/>
    <w:lvl w:ilvl="0" w:tplc="55AAE482">
      <w:start w:val="25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4" w:hanging="360"/>
      </w:pPr>
    </w:lvl>
    <w:lvl w:ilvl="2" w:tplc="0410001B" w:tentative="1">
      <w:start w:val="1"/>
      <w:numFmt w:val="lowerRoman"/>
      <w:lvlText w:val="%3."/>
      <w:lvlJc w:val="right"/>
      <w:pPr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>
    <w:nsid w:val="4BF82180"/>
    <w:multiLevelType w:val="hybridMultilevel"/>
    <w:tmpl w:val="F372FEA8"/>
    <w:lvl w:ilvl="0" w:tplc="04100011">
      <w:start w:val="18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6E1E75"/>
    <w:multiLevelType w:val="hybridMultilevel"/>
    <w:tmpl w:val="364AF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7D4F36"/>
    <w:multiLevelType w:val="hybridMultilevel"/>
    <w:tmpl w:val="EBDCD6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F558A7"/>
    <w:multiLevelType w:val="hybridMultilevel"/>
    <w:tmpl w:val="9E56C994"/>
    <w:lvl w:ilvl="0" w:tplc="28C44BF6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F36600"/>
    <w:multiLevelType w:val="singleLevel"/>
    <w:tmpl w:val="FFFFFFFF"/>
    <w:lvl w:ilvl="0">
      <w:start w:val="1"/>
      <w:numFmt w:val="bullet"/>
      <w:lvlText w:val="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>
    <w:nsid w:val="5C4A5E73"/>
    <w:multiLevelType w:val="hybridMultilevel"/>
    <w:tmpl w:val="3588F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5E3B6F"/>
    <w:multiLevelType w:val="singleLevel"/>
    <w:tmpl w:val="FFFFFFFF"/>
    <w:lvl w:ilvl="0">
      <w:start w:val="1"/>
      <w:numFmt w:val="bullet"/>
      <w:lvlText w:val="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5">
    <w:nsid w:val="60446506"/>
    <w:multiLevelType w:val="hybridMultilevel"/>
    <w:tmpl w:val="D8C6E46A"/>
    <w:lvl w:ilvl="0" w:tplc="1E12F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B7C22"/>
    <w:multiLevelType w:val="hybridMultilevel"/>
    <w:tmpl w:val="CE72719C"/>
    <w:lvl w:ilvl="0" w:tplc="28C44BF6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E51E3A"/>
    <w:multiLevelType w:val="hybridMultilevel"/>
    <w:tmpl w:val="94B0A0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776A05"/>
    <w:multiLevelType w:val="hybridMultilevel"/>
    <w:tmpl w:val="07B638F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5"/>
  </w:num>
  <w:num w:numId="4">
    <w:abstractNumId w:val="0"/>
  </w:num>
  <w:num w:numId="5">
    <w:abstractNumId w:val="16"/>
  </w:num>
  <w:num w:numId="6">
    <w:abstractNumId w:val="2"/>
  </w:num>
  <w:num w:numId="7">
    <w:abstractNumId w:val="21"/>
  </w:num>
  <w:num w:numId="8">
    <w:abstractNumId w:val="26"/>
  </w:num>
  <w:num w:numId="9">
    <w:abstractNumId w:val="27"/>
  </w:num>
  <w:num w:numId="10">
    <w:abstractNumId w:val="20"/>
  </w:num>
  <w:num w:numId="11">
    <w:abstractNumId w:val="8"/>
  </w:num>
  <w:num w:numId="12">
    <w:abstractNumId w:val="3"/>
  </w:num>
  <w:num w:numId="13">
    <w:abstractNumId w:val="10"/>
  </w:num>
  <w:num w:numId="14">
    <w:abstractNumId w:val="15"/>
  </w:num>
  <w:num w:numId="15">
    <w:abstractNumId w:val="19"/>
  </w:num>
  <w:num w:numId="16">
    <w:abstractNumId w:val="1"/>
  </w:num>
  <w:num w:numId="17">
    <w:abstractNumId w:val="28"/>
  </w:num>
  <w:num w:numId="18">
    <w:abstractNumId w:val="4"/>
  </w:num>
  <w:num w:numId="19">
    <w:abstractNumId w:val="25"/>
  </w:num>
  <w:num w:numId="20">
    <w:abstractNumId w:val="23"/>
  </w:num>
  <w:num w:numId="21">
    <w:abstractNumId w:val="13"/>
  </w:num>
  <w:num w:numId="22">
    <w:abstractNumId w:val="9"/>
  </w:num>
  <w:num w:numId="23">
    <w:abstractNumId w:val="14"/>
  </w:num>
  <w:num w:numId="24">
    <w:abstractNumId w:val="11"/>
  </w:num>
  <w:num w:numId="25">
    <w:abstractNumId w:val="18"/>
  </w:num>
  <w:num w:numId="26">
    <w:abstractNumId w:val="6"/>
  </w:num>
  <w:num w:numId="27">
    <w:abstractNumId w:val="7"/>
  </w:num>
  <w:num w:numId="28">
    <w:abstractNumId w:val="12"/>
  </w:num>
  <w:num w:numId="29">
    <w:abstractNumId w:val="1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stylePaneFormatFilter w:val="3F01"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835DE"/>
    <w:rsid w:val="00021DB7"/>
    <w:rsid w:val="00037EFE"/>
    <w:rsid w:val="00045C90"/>
    <w:rsid w:val="0006797C"/>
    <w:rsid w:val="000C0BB1"/>
    <w:rsid w:val="000E33A3"/>
    <w:rsid w:val="000E4EB6"/>
    <w:rsid w:val="000E7DDE"/>
    <w:rsid w:val="000F1EB9"/>
    <w:rsid w:val="000F6757"/>
    <w:rsid w:val="001159D9"/>
    <w:rsid w:val="00115B67"/>
    <w:rsid w:val="001401AA"/>
    <w:rsid w:val="00141866"/>
    <w:rsid w:val="001435AD"/>
    <w:rsid w:val="001934A3"/>
    <w:rsid w:val="001B3C1D"/>
    <w:rsid w:val="001B41FA"/>
    <w:rsid w:val="001B4247"/>
    <w:rsid w:val="001E0662"/>
    <w:rsid w:val="001E23AF"/>
    <w:rsid w:val="001F0099"/>
    <w:rsid w:val="001F4A0F"/>
    <w:rsid w:val="00206482"/>
    <w:rsid w:val="00224479"/>
    <w:rsid w:val="002268A1"/>
    <w:rsid w:val="0024260F"/>
    <w:rsid w:val="00244CF0"/>
    <w:rsid w:val="00246A80"/>
    <w:rsid w:val="00264CF2"/>
    <w:rsid w:val="00265ACC"/>
    <w:rsid w:val="00266312"/>
    <w:rsid w:val="0028332E"/>
    <w:rsid w:val="00290B8E"/>
    <w:rsid w:val="002A139F"/>
    <w:rsid w:val="002C2569"/>
    <w:rsid w:val="002F7BD8"/>
    <w:rsid w:val="00313E93"/>
    <w:rsid w:val="00316F2F"/>
    <w:rsid w:val="003174B4"/>
    <w:rsid w:val="00346742"/>
    <w:rsid w:val="003661AE"/>
    <w:rsid w:val="00387303"/>
    <w:rsid w:val="003D004F"/>
    <w:rsid w:val="003D313A"/>
    <w:rsid w:val="003E2223"/>
    <w:rsid w:val="00430365"/>
    <w:rsid w:val="00433DDE"/>
    <w:rsid w:val="004341F7"/>
    <w:rsid w:val="00437310"/>
    <w:rsid w:val="00456D32"/>
    <w:rsid w:val="004669B4"/>
    <w:rsid w:val="0048095D"/>
    <w:rsid w:val="00482E9D"/>
    <w:rsid w:val="004831C0"/>
    <w:rsid w:val="004832BC"/>
    <w:rsid w:val="00487613"/>
    <w:rsid w:val="00495C16"/>
    <w:rsid w:val="004A5538"/>
    <w:rsid w:val="004A5A47"/>
    <w:rsid w:val="004C0CFF"/>
    <w:rsid w:val="004E24CD"/>
    <w:rsid w:val="00546BFC"/>
    <w:rsid w:val="005523FE"/>
    <w:rsid w:val="00557396"/>
    <w:rsid w:val="00561621"/>
    <w:rsid w:val="0057124C"/>
    <w:rsid w:val="005823E3"/>
    <w:rsid w:val="005843F8"/>
    <w:rsid w:val="005A4FE7"/>
    <w:rsid w:val="005B1911"/>
    <w:rsid w:val="005C422E"/>
    <w:rsid w:val="005C569B"/>
    <w:rsid w:val="005C6801"/>
    <w:rsid w:val="005C6B07"/>
    <w:rsid w:val="005D0158"/>
    <w:rsid w:val="005D403D"/>
    <w:rsid w:val="005D46B8"/>
    <w:rsid w:val="005E331D"/>
    <w:rsid w:val="005F13B6"/>
    <w:rsid w:val="005F45BE"/>
    <w:rsid w:val="005F53D3"/>
    <w:rsid w:val="00600CBE"/>
    <w:rsid w:val="0061417E"/>
    <w:rsid w:val="006371DD"/>
    <w:rsid w:val="00642E1C"/>
    <w:rsid w:val="00672B5C"/>
    <w:rsid w:val="006752DF"/>
    <w:rsid w:val="006C6BC7"/>
    <w:rsid w:val="006D017D"/>
    <w:rsid w:val="006E15A3"/>
    <w:rsid w:val="006F5442"/>
    <w:rsid w:val="00700D8B"/>
    <w:rsid w:val="00717248"/>
    <w:rsid w:val="00731409"/>
    <w:rsid w:val="00750718"/>
    <w:rsid w:val="00760EC4"/>
    <w:rsid w:val="007D409D"/>
    <w:rsid w:val="007E6306"/>
    <w:rsid w:val="007E6669"/>
    <w:rsid w:val="008467BF"/>
    <w:rsid w:val="0084756A"/>
    <w:rsid w:val="00851AEB"/>
    <w:rsid w:val="008A1317"/>
    <w:rsid w:val="008A27C5"/>
    <w:rsid w:val="008B28E9"/>
    <w:rsid w:val="008C00BA"/>
    <w:rsid w:val="009048B9"/>
    <w:rsid w:val="009376CE"/>
    <w:rsid w:val="00941772"/>
    <w:rsid w:val="009827C5"/>
    <w:rsid w:val="00994301"/>
    <w:rsid w:val="009A349E"/>
    <w:rsid w:val="009A7656"/>
    <w:rsid w:val="009C5F39"/>
    <w:rsid w:val="009D7A43"/>
    <w:rsid w:val="009D7EFF"/>
    <w:rsid w:val="009F3239"/>
    <w:rsid w:val="009F6CEC"/>
    <w:rsid w:val="00A0407B"/>
    <w:rsid w:val="00A2113D"/>
    <w:rsid w:val="00A376F5"/>
    <w:rsid w:val="00A712D7"/>
    <w:rsid w:val="00A87D35"/>
    <w:rsid w:val="00A92AF0"/>
    <w:rsid w:val="00AB0A6F"/>
    <w:rsid w:val="00AC4C43"/>
    <w:rsid w:val="00AD0561"/>
    <w:rsid w:val="00AD5409"/>
    <w:rsid w:val="00AD5B00"/>
    <w:rsid w:val="00AD7818"/>
    <w:rsid w:val="00AF2D57"/>
    <w:rsid w:val="00B21C96"/>
    <w:rsid w:val="00B22921"/>
    <w:rsid w:val="00B33762"/>
    <w:rsid w:val="00B6459F"/>
    <w:rsid w:val="00B7550A"/>
    <w:rsid w:val="00B835DE"/>
    <w:rsid w:val="00BC351C"/>
    <w:rsid w:val="00BC7315"/>
    <w:rsid w:val="00BD2FB2"/>
    <w:rsid w:val="00BE0CDA"/>
    <w:rsid w:val="00BF0E06"/>
    <w:rsid w:val="00C036D5"/>
    <w:rsid w:val="00C03F95"/>
    <w:rsid w:val="00C23105"/>
    <w:rsid w:val="00C24CEB"/>
    <w:rsid w:val="00C44E2F"/>
    <w:rsid w:val="00C533F5"/>
    <w:rsid w:val="00C73794"/>
    <w:rsid w:val="00C75E6B"/>
    <w:rsid w:val="00C80397"/>
    <w:rsid w:val="00C85372"/>
    <w:rsid w:val="00CA02E3"/>
    <w:rsid w:val="00CA6ADC"/>
    <w:rsid w:val="00CD7740"/>
    <w:rsid w:val="00CF647A"/>
    <w:rsid w:val="00CF65F8"/>
    <w:rsid w:val="00D233B8"/>
    <w:rsid w:val="00D3684A"/>
    <w:rsid w:val="00D62EF1"/>
    <w:rsid w:val="00D64884"/>
    <w:rsid w:val="00D7340D"/>
    <w:rsid w:val="00D834C1"/>
    <w:rsid w:val="00D8748D"/>
    <w:rsid w:val="00D9418A"/>
    <w:rsid w:val="00DE3A25"/>
    <w:rsid w:val="00DE63C3"/>
    <w:rsid w:val="00DE6C09"/>
    <w:rsid w:val="00E070B6"/>
    <w:rsid w:val="00E31AE4"/>
    <w:rsid w:val="00E4304A"/>
    <w:rsid w:val="00E77010"/>
    <w:rsid w:val="00E816C2"/>
    <w:rsid w:val="00E826E3"/>
    <w:rsid w:val="00EB4C6C"/>
    <w:rsid w:val="00EC6660"/>
    <w:rsid w:val="00EE3314"/>
    <w:rsid w:val="00EE628D"/>
    <w:rsid w:val="00F2186F"/>
    <w:rsid w:val="00F240CF"/>
    <w:rsid w:val="00F362DD"/>
    <w:rsid w:val="00F538C9"/>
    <w:rsid w:val="00F75DF2"/>
    <w:rsid w:val="00F76E79"/>
    <w:rsid w:val="00F84864"/>
    <w:rsid w:val="00F8523B"/>
    <w:rsid w:val="00F8642D"/>
    <w:rsid w:val="00F86F71"/>
    <w:rsid w:val="00F90F4A"/>
    <w:rsid w:val="00F95CB6"/>
    <w:rsid w:val="00FB2B06"/>
    <w:rsid w:val="00FC2581"/>
    <w:rsid w:val="00FD1271"/>
    <w:rsid w:val="00FD715A"/>
    <w:rsid w:val="00FF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35AD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FD1271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D1271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FD1271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FD1271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FD1271"/>
    <w:pPr>
      <w:keepNext/>
      <w:spacing w:before="6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FD1271"/>
    <w:pPr>
      <w:keepNext/>
      <w:jc w:val="center"/>
      <w:outlineLvl w:val="5"/>
    </w:pPr>
    <w:rPr>
      <w:rFonts w:ascii="Calibri" w:hAnsi="Calibri"/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FD1271"/>
    <w:pPr>
      <w:keepNext/>
      <w:jc w:val="right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FD12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FD12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FD12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FD12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FD12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FD1271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FD1271"/>
    <w:rPr>
      <w:rFonts w:ascii="Calibri" w:eastAsia="Times New Roman" w:hAnsi="Calibri" w:cs="Times New Roman"/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FD127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rsid w:val="00FD127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11"/>
    <w:qFormat/>
    <w:rsid w:val="00FD1271"/>
    <w:rPr>
      <w:rFonts w:ascii="Cambria" w:hAnsi="Cambria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FD1271"/>
    <w:rPr>
      <w:rFonts w:ascii="Cambria" w:eastAsia="Times New Roman" w:hAnsi="Cambria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D127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FD1271"/>
    <w:rPr>
      <w:sz w:val="20"/>
      <w:szCs w:val="20"/>
    </w:rPr>
  </w:style>
  <w:style w:type="character" w:styleId="Numeropagina">
    <w:name w:val="page number"/>
    <w:uiPriority w:val="99"/>
    <w:rsid w:val="00FD1271"/>
    <w:rPr>
      <w:rFonts w:cs="Times New Roman"/>
    </w:rPr>
  </w:style>
  <w:style w:type="paragraph" w:styleId="Corpodeltesto">
    <w:name w:val="Body Text"/>
    <w:basedOn w:val="Normale"/>
    <w:link w:val="CorpodeltestoCarattere"/>
    <w:uiPriority w:val="99"/>
    <w:rsid w:val="00FD1271"/>
    <w:pPr>
      <w:spacing w:before="120"/>
      <w:jc w:val="both"/>
    </w:pPr>
  </w:style>
  <w:style w:type="character" w:customStyle="1" w:styleId="CorpodeltestoCarattere">
    <w:name w:val="Corpo del testo Carattere"/>
    <w:link w:val="Corpodeltesto"/>
    <w:uiPriority w:val="99"/>
    <w:semiHidden/>
    <w:rsid w:val="00FD1271"/>
    <w:rPr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FD1271"/>
    <w:pPr>
      <w:spacing w:before="120"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sid w:val="00FD127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8C00B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D1271"/>
    <w:rPr>
      <w:rFonts w:ascii="Tahoma" w:hAnsi="Tahoma" w:cs="Tahoma"/>
      <w:sz w:val="16"/>
      <w:szCs w:val="16"/>
    </w:rPr>
  </w:style>
  <w:style w:type="character" w:styleId="Rimandocommento">
    <w:name w:val="annotation reference"/>
    <w:uiPriority w:val="99"/>
    <w:semiHidden/>
    <w:unhideWhenUsed/>
    <w:rsid w:val="00600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0C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0CB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0CB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00CBE"/>
    <w:rPr>
      <w:b/>
      <w:bCs/>
    </w:rPr>
  </w:style>
  <w:style w:type="paragraph" w:customStyle="1" w:styleId="Doamnda">
    <w:name w:val="Doamnda"/>
    <w:basedOn w:val="Normale"/>
    <w:rsid w:val="005C6801"/>
    <w:pPr>
      <w:widowControl w:val="0"/>
      <w:autoSpaceDE/>
      <w:autoSpaceDN/>
      <w:spacing w:before="120" w:after="120"/>
      <w:ind w:left="680" w:hanging="680"/>
      <w:jc w:val="both"/>
    </w:pPr>
    <w:rPr>
      <w:rFonts w:ascii="Calibri" w:hAnsi="Calibri" w:cs="Calibri"/>
      <w:b/>
      <w:bCs/>
      <w:smallCaps/>
      <w:sz w:val="22"/>
      <w:szCs w:val="22"/>
      <w:lang w:eastAsia="en-US"/>
    </w:rPr>
  </w:style>
  <w:style w:type="paragraph" w:customStyle="1" w:styleId="Titoletto">
    <w:name w:val="Titoletto"/>
    <w:next w:val="Normale"/>
    <w:autoRedefine/>
    <w:rsid w:val="00C036D5"/>
    <w:pPr>
      <w:spacing w:before="120" w:after="120"/>
      <w:jc w:val="both"/>
    </w:pPr>
    <w:rPr>
      <w:sz w:val="24"/>
      <w:szCs w:val="24"/>
    </w:rPr>
  </w:style>
  <w:style w:type="table" w:styleId="Grigliatabella">
    <w:name w:val="Table Grid"/>
    <w:basedOn w:val="Tabellanormale"/>
    <w:uiPriority w:val="39"/>
    <w:rsid w:val="00495C1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078E8-1258-4B76-83DA-A0EFF8C48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876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QUESTIONARIO DI VALUTAZIONE</vt:lpstr>
    </vt:vector>
  </TitlesOfParts>
  <Company>Regione Liguria</Company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QUESTIONARIO DI VALUTAZIONE</dc:title>
  <dc:creator>Regione Liguria</dc:creator>
  <cp:lastModifiedBy>Utente</cp:lastModifiedBy>
  <cp:revision>2</cp:revision>
  <cp:lastPrinted>2018-01-23T13:14:00Z</cp:lastPrinted>
  <dcterms:created xsi:type="dcterms:W3CDTF">2021-11-24T16:30:00Z</dcterms:created>
  <dcterms:modified xsi:type="dcterms:W3CDTF">2021-11-24T16:30:00Z</dcterms:modified>
</cp:coreProperties>
</file>